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BDD" w:rsidRDefault="00D77BDD">
      <w:pPr>
        <w:kinsoku w:val="0"/>
        <w:overflowPunct w:val="0"/>
        <w:spacing w:line="1564" w:lineRule="exact"/>
        <w:ind w:left="180"/>
        <w:rPr>
          <w:rFonts w:ascii="Garamond" w:hAnsi="Garamond" w:cs="Garamond"/>
          <w:color w:val="000000"/>
          <w:sz w:val="140"/>
          <w:szCs w:val="140"/>
        </w:rPr>
      </w:pPr>
      <w:r>
        <w:rPr>
          <w:rFonts w:ascii="Garamond" w:hAnsi="Garamond" w:cs="Garamond"/>
          <w:b/>
          <w:bCs/>
          <w:color w:val="231F20"/>
          <w:spacing w:val="-42"/>
          <w:w w:val="80"/>
          <w:sz w:val="140"/>
          <w:szCs w:val="140"/>
        </w:rPr>
        <w:t>o</w:t>
      </w:r>
      <w:r>
        <w:rPr>
          <w:rFonts w:ascii="Garamond" w:hAnsi="Garamond" w:cs="Garamond"/>
          <w:b/>
          <w:bCs/>
          <w:color w:val="231F20"/>
          <w:spacing w:val="-30"/>
          <w:w w:val="80"/>
          <w:sz w:val="140"/>
          <w:szCs w:val="140"/>
        </w:rPr>
        <w:t>pen</w:t>
      </w:r>
      <w:r>
        <w:rPr>
          <w:rFonts w:ascii="Garamond" w:hAnsi="Garamond" w:cs="Garamond"/>
          <w:b/>
          <w:bCs/>
          <w:color w:val="FFFFFF"/>
          <w:spacing w:val="-31"/>
          <w:w w:val="80"/>
          <w:sz w:val="140"/>
          <w:szCs w:val="140"/>
        </w:rPr>
        <w:t>Mind</w:t>
      </w:r>
    </w:p>
    <w:p w:rsidR="00D77BDD" w:rsidRPr="00C03B1B" w:rsidRDefault="00C03B1B">
      <w:pPr>
        <w:pStyle w:val="Titre1"/>
        <w:kinsoku w:val="0"/>
        <w:overflowPunct w:val="0"/>
        <w:spacing w:line="321" w:lineRule="exact"/>
        <w:rPr>
          <w:b w:val="0"/>
          <w:bCs w:val="0"/>
          <w:color w:val="000000"/>
          <w:sz w:val="24"/>
          <w:szCs w:val="24"/>
        </w:rPr>
      </w:pPr>
      <w:r w:rsidRPr="00C03B1B">
        <w:rPr>
          <w:color w:val="58595B"/>
          <w:spacing w:val="4"/>
          <w:w w:val="110"/>
          <w:sz w:val="24"/>
          <w:szCs w:val="24"/>
        </w:rPr>
        <w:t>UNIT 1 GRAMMAR AND VOCABULARY TEST A</w:t>
      </w:r>
    </w:p>
    <w:p w:rsidR="00D77BDD" w:rsidRDefault="00D77BDD">
      <w:pPr>
        <w:kinsoku w:val="0"/>
        <w:overflowPunct w:val="0"/>
        <w:spacing w:line="140" w:lineRule="exact"/>
        <w:rPr>
          <w:sz w:val="14"/>
          <w:szCs w:val="14"/>
        </w:rPr>
      </w:pPr>
      <w:r>
        <w:br w:type="column"/>
      </w: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C03B1B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58595B"/>
          <w:spacing w:val="4"/>
          <w:w w:val="90"/>
          <w:sz w:val="30"/>
          <w:szCs w:val="30"/>
        </w:rPr>
        <w:t>LEVE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L2</w:t>
      </w:r>
    </w:p>
    <w:p w:rsidR="00D77BDD" w:rsidRDefault="00D77BDD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  <w:sectPr w:rsidR="00D77BDD">
          <w:footerReference w:type="default" r:id="rId7"/>
          <w:pgSz w:w="11906" w:h="16840"/>
          <w:pgMar w:top="300" w:right="0" w:bottom="960" w:left="540" w:header="0" w:footer="763" w:gutter="0"/>
          <w:pgNumType w:start="1"/>
          <w:cols w:num="2" w:space="720" w:equalWidth="0">
            <w:col w:w="6465" w:space="2988"/>
            <w:col w:w="1913"/>
          </w:cols>
          <w:noEndnote/>
        </w:sect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</w:pPr>
    </w:p>
    <w:p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  <w:sectPr w:rsidR="00D77BDD">
          <w:type w:val="continuous"/>
          <w:pgSz w:w="11906" w:h="16840"/>
          <w:pgMar w:top="300" w:right="0" w:bottom="960" w:left="540" w:header="720" w:footer="720" w:gutter="0"/>
          <w:cols w:space="720" w:equalWidth="0">
            <w:col w:w="11366"/>
          </w:cols>
          <w:noEndnote/>
        </w:sectPr>
      </w:pPr>
    </w:p>
    <w:p w:rsidR="00D77BDD" w:rsidRDefault="00D77BDD">
      <w:pPr>
        <w:pStyle w:val="Titre2"/>
        <w:kinsoku w:val="0"/>
        <w:overflowPunct w:val="0"/>
        <w:spacing w:before="71"/>
        <w:rPr>
          <w:b w:val="0"/>
          <w:bCs w:val="0"/>
          <w:color w:val="000000"/>
        </w:rPr>
      </w:pPr>
      <w:r>
        <w:rPr>
          <w:color w:val="231F20"/>
          <w:w w:val="110"/>
        </w:rPr>
        <w:lastRenderedPageBreak/>
        <w:t>G</w:t>
      </w:r>
      <w:r>
        <w:rPr>
          <w:color w:val="231F20"/>
          <w:spacing w:val="-5"/>
          <w:w w:val="110"/>
        </w:rPr>
        <w:t>r</w:t>
      </w:r>
      <w:r>
        <w:rPr>
          <w:color w:val="231F20"/>
          <w:w w:val="110"/>
        </w:rPr>
        <w:t>ammar</w:t>
      </w:r>
    </w:p>
    <w:p w:rsidR="00D77BDD" w:rsidRDefault="00D77BDD">
      <w:pPr>
        <w:numPr>
          <w:ilvl w:val="0"/>
          <w:numId w:val="7"/>
        </w:numPr>
        <w:tabs>
          <w:tab w:val="left" w:pos="520"/>
        </w:tabs>
        <w:kinsoku w:val="0"/>
        <w:overflowPunct w:val="0"/>
        <w:spacing w:before="82" w:line="265" w:lineRule="auto"/>
        <w:ind w:left="180" w:right="525" w:firstLine="0"/>
        <w:rPr>
          <w:color w:val="000000"/>
          <w:sz w:val="22"/>
          <w:szCs w:val="22"/>
        </w:rPr>
      </w:pPr>
      <w:r>
        <w:rPr>
          <w:b/>
          <w:bCs/>
          <w:color w:val="231F20"/>
          <w:w w:val="115"/>
          <w:sz w:val="22"/>
          <w:szCs w:val="22"/>
        </w:rPr>
        <w:t>Completetheco</w:t>
      </w:r>
      <w:r>
        <w:rPr>
          <w:b/>
          <w:bCs/>
          <w:color w:val="231F20"/>
          <w:spacing w:val="-6"/>
          <w:w w:val="115"/>
          <w:sz w:val="22"/>
          <w:szCs w:val="22"/>
        </w:rPr>
        <w:t>n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ers</w:t>
      </w:r>
      <w:r>
        <w:rPr>
          <w:b/>
          <w:bCs/>
          <w:color w:val="231F20"/>
          <w:spacing w:val="-6"/>
          <w:w w:val="115"/>
          <w:sz w:val="22"/>
          <w:szCs w:val="22"/>
        </w:rPr>
        <w:t>a</w:t>
      </w:r>
      <w:r>
        <w:rPr>
          <w:b/>
          <w:bCs/>
          <w:color w:val="231F20"/>
          <w:w w:val="115"/>
          <w:sz w:val="22"/>
          <w:szCs w:val="22"/>
        </w:rPr>
        <w:t>tions.Writethecorrectformsofthe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erbs.</w:t>
      </w:r>
    </w:p>
    <w:p w:rsidR="00D77BDD" w:rsidRDefault="00D77BDD">
      <w:pPr>
        <w:tabs>
          <w:tab w:val="left" w:pos="2259"/>
          <w:tab w:val="left" w:pos="3127"/>
          <w:tab w:val="left" w:pos="4123"/>
          <w:tab w:val="left" w:pos="4982"/>
        </w:tabs>
        <w:kinsoku w:val="0"/>
        <w:overflowPunct w:val="0"/>
        <w:spacing w:before="55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color w:val="231F20"/>
          <w:sz w:val="20"/>
          <w:szCs w:val="20"/>
        </w:rPr>
        <w:t xml:space="preserve">Hi,Bruno. </w:t>
      </w:r>
      <w:r>
        <w:rPr>
          <w:rFonts w:ascii="Arial" w:hAnsi="Arial" w:cs="Arial"/>
          <w:b/>
          <w:bCs/>
          <w:color w:val="58595B"/>
          <w:sz w:val="15"/>
          <w:szCs w:val="15"/>
        </w:rPr>
        <w:t>(0)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Did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you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get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:rsidR="00D77BDD" w:rsidRDefault="00D77BDD">
      <w:pPr>
        <w:pStyle w:val="Corpsdetexte"/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(get)mytextaboutSumiko?</w:t>
      </w:r>
    </w:p>
    <w:p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:rsidR="00D77BDD" w:rsidRDefault="00D77BDD">
      <w:pPr>
        <w:tabs>
          <w:tab w:val="left" w:pos="2691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color w:val="231F20"/>
          <w:spacing w:val="-23"/>
          <w:sz w:val="20"/>
          <w:szCs w:val="20"/>
        </w:rPr>
        <w:t>Y</w:t>
      </w:r>
      <w:r>
        <w:rPr>
          <w:rFonts w:ascii="Arial" w:hAnsi="Arial" w:cs="Arial"/>
          <w:color w:val="231F20"/>
          <w:sz w:val="20"/>
          <w:szCs w:val="20"/>
        </w:rPr>
        <w:t>es,I</w:t>
      </w:r>
      <w:r>
        <w:rPr>
          <w:rFonts w:ascii="Arial" w:hAnsi="Arial" w:cs="Arial"/>
          <w:b/>
          <w:bCs/>
          <w:color w:val="58595B"/>
          <w:sz w:val="15"/>
          <w:szCs w:val="15"/>
        </w:rPr>
        <w:t>(1)</w:t>
      </w:r>
      <w:r w:rsidR="002D61B2" w:rsidRPr="002D61B2"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  <w:shd w:val="clear" w:color="auto" w:fill="FFFF00"/>
        </w:rPr>
        <w:t>read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(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ead)itafewminutesago.</w:t>
      </w:r>
    </w:p>
    <w:p w:rsidR="00D77BDD" w:rsidRDefault="00D77BDD">
      <w:pPr>
        <w:pStyle w:val="Corpsdetexte"/>
        <w:tabs>
          <w:tab w:val="left" w:pos="2705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What</w:t>
      </w:r>
      <w:r>
        <w:rPr>
          <w:b/>
          <w:bCs/>
          <w:color w:val="58595B"/>
          <w:sz w:val="15"/>
          <w:szCs w:val="15"/>
        </w:rPr>
        <w:t>(2)</w:t>
      </w:r>
      <w:r w:rsidR="002D61B2" w:rsidRPr="002D61B2">
        <w:rPr>
          <w:b/>
          <w:bCs/>
          <w:color w:val="58595B"/>
          <w:sz w:val="15"/>
          <w:szCs w:val="15"/>
          <w:shd w:val="clear" w:color="auto" w:fill="FFFF00"/>
        </w:rPr>
        <w:t>is happened</w:t>
      </w:r>
      <w:r w:rsidR="002D61B2">
        <w:rPr>
          <w:b/>
          <w:bCs/>
          <w:color w:val="58595B"/>
          <w:sz w:val="15"/>
          <w:szCs w:val="15"/>
        </w:rPr>
        <w:t xml:space="preserve">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toher?(happen)</w:t>
      </w:r>
    </w:p>
    <w:p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:rsidR="00D77BDD" w:rsidRDefault="00D77BDD">
      <w:pPr>
        <w:pStyle w:val="Corpsdetexte"/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color w:val="231F20"/>
          <w:spacing w:val="-3"/>
        </w:rPr>
        <w:t>Sh</w:t>
      </w:r>
      <w:r>
        <w:rPr>
          <w:color w:val="231F20"/>
        </w:rPr>
        <w:t>e</w:t>
      </w:r>
      <w:r>
        <w:rPr>
          <w:color w:val="231F20"/>
          <w:spacing w:val="-2"/>
        </w:rPr>
        <w:t>ha</w:t>
      </w:r>
      <w:r>
        <w:rPr>
          <w:color w:val="231F20"/>
        </w:rPr>
        <w:t>da</w:t>
      </w:r>
      <w:r>
        <w:rPr>
          <w:color w:val="231F20"/>
          <w:spacing w:val="-3"/>
        </w:rPr>
        <w:t>ca</w:t>
      </w:r>
      <w:r>
        <w:rPr>
          <w:color w:val="231F20"/>
        </w:rPr>
        <w:t>r</w:t>
      </w:r>
      <w:r>
        <w:rPr>
          <w:color w:val="231F20"/>
          <w:spacing w:val="-2"/>
        </w:rPr>
        <w:t>acciden</w:t>
      </w:r>
      <w:r>
        <w:rPr>
          <w:color w:val="231F20"/>
        </w:rPr>
        <w:t>t</w:t>
      </w:r>
      <w:r>
        <w:rPr>
          <w:color w:val="231F20"/>
          <w:spacing w:val="-3"/>
        </w:rPr>
        <w:t>las</w:t>
      </w:r>
      <w:r>
        <w:rPr>
          <w:color w:val="231F20"/>
        </w:rPr>
        <w:t>t</w:t>
      </w:r>
      <w:r>
        <w:rPr>
          <w:color w:val="231F20"/>
          <w:spacing w:val="-2"/>
        </w:rPr>
        <w:t>night</w:t>
      </w:r>
      <w:r>
        <w:rPr>
          <w:color w:val="231F20"/>
        </w:rPr>
        <w:t>.</w:t>
      </w:r>
      <w:r>
        <w:rPr>
          <w:color w:val="231F20"/>
          <w:spacing w:val="-3"/>
        </w:rPr>
        <w:t>She</w:t>
      </w:r>
    </w:p>
    <w:p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sz w:val="15"/>
          <w:szCs w:val="15"/>
          <w:u w:val="single" w:color="A7A9AC"/>
        </w:rPr>
        <w:tab/>
      </w:r>
      <w:r w:rsidR="002D61B2" w:rsidRPr="002D61B2">
        <w:rPr>
          <w:b/>
          <w:bCs/>
          <w:color w:val="58595B"/>
          <w:sz w:val="15"/>
          <w:szCs w:val="15"/>
          <w:u w:val="single" w:color="A7A9AC"/>
          <w:shd w:val="clear" w:color="auto" w:fill="FFFF00"/>
        </w:rPr>
        <w:t>Was driving</w:t>
      </w:r>
      <w:r w:rsidR="002D61B2">
        <w:rPr>
          <w:b/>
          <w:bCs/>
          <w:color w:val="58595B"/>
          <w:sz w:val="15"/>
          <w:szCs w:val="15"/>
          <w:u w:val="single" w:color="A7A9AC"/>
        </w:rPr>
        <w:t xml:space="preserve"> </w:t>
      </w:r>
      <w:r>
        <w:rPr>
          <w:color w:val="231F20"/>
          <w:spacing w:val="-3"/>
        </w:rPr>
        <w:t>(drive</w:t>
      </w:r>
      <w:r>
        <w:rPr>
          <w:color w:val="231F20"/>
        </w:rPr>
        <w:t>)</w:t>
      </w:r>
      <w:r>
        <w:rPr>
          <w:color w:val="231F20"/>
          <w:spacing w:val="-2"/>
        </w:rPr>
        <w:t>hom</w:t>
      </w:r>
      <w:r>
        <w:rPr>
          <w:color w:val="231F20"/>
        </w:rPr>
        <w:t>e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3"/>
        </w:rPr>
        <w:t>she</w:t>
      </w:r>
    </w:p>
    <w:p w:rsidR="00D77BDD" w:rsidRDefault="002D61B2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 w:rsidRPr="002D61B2">
        <w:rPr>
          <w:b/>
          <w:bCs/>
          <w:color w:val="58595B"/>
          <w:sz w:val="15"/>
          <w:szCs w:val="15"/>
          <w:u w:val="single" w:color="A7A9AC"/>
          <w:shd w:val="clear" w:color="auto" w:fill="FFFF00"/>
        </w:rPr>
        <w:t>losed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  <w:spacing w:val="-3"/>
          <w:w w:val="105"/>
        </w:rPr>
        <w:t>(lose</w:t>
      </w:r>
      <w:r w:rsidR="00D77BDD">
        <w:rPr>
          <w:color w:val="231F20"/>
          <w:w w:val="105"/>
        </w:rPr>
        <w:t>)</w:t>
      </w:r>
      <w:r w:rsidR="00D77BDD">
        <w:rPr>
          <w:color w:val="231F20"/>
          <w:spacing w:val="-3"/>
          <w:w w:val="105"/>
        </w:rPr>
        <w:t>cont</w:t>
      </w:r>
      <w:r w:rsidR="00D77BDD">
        <w:rPr>
          <w:color w:val="231F20"/>
          <w:spacing w:val="-7"/>
          <w:w w:val="105"/>
        </w:rPr>
        <w:t>r</w:t>
      </w:r>
      <w:r w:rsidR="00D77BDD">
        <w:rPr>
          <w:color w:val="231F20"/>
          <w:spacing w:val="-2"/>
          <w:w w:val="105"/>
        </w:rPr>
        <w:t>o</w:t>
      </w:r>
      <w:r w:rsidR="00D77BDD">
        <w:rPr>
          <w:color w:val="231F20"/>
          <w:w w:val="105"/>
        </w:rPr>
        <w:t>l</w:t>
      </w:r>
      <w:r w:rsidR="00D77BDD">
        <w:rPr>
          <w:color w:val="231F20"/>
          <w:spacing w:val="-2"/>
          <w:w w:val="105"/>
        </w:rPr>
        <w:t>o</w:t>
      </w:r>
      <w:r w:rsidR="00D77BDD">
        <w:rPr>
          <w:color w:val="231F20"/>
          <w:w w:val="105"/>
        </w:rPr>
        <w:t>f</w:t>
      </w:r>
      <w:r w:rsidR="00D77BDD">
        <w:rPr>
          <w:color w:val="231F20"/>
          <w:spacing w:val="-3"/>
          <w:w w:val="105"/>
        </w:rPr>
        <w:t>he</w:t>
      </w:r>
      <w:r w:rsidR="00D77BDD">
        <w:rPr>
          <w:color w:val="231F20"/>
          <w:w w:val="105"/>
        </w:rPr>
        <w:t>r</w:t>
      </w:r>
      <w:r w:rsidR="00D77BDD">
        <w:rPr>
          <w:color w:val="231F20"/>
          <w:spacing w:val="-3"/>
          <w:w w:val="105"/>
        </w:rPr>
        <w:t>ca</w:t>
      </w:r>
      <w:r w:rsidR="00D77BDD">
        <w:rPr>
          <w:color w:val="231F20"/>
          <w:spacing w:val="-24"/>
          <w:w w:val="105"/>
        </w:rPr>
        <w:t>r</w:t>
      </w:r>
      <w:r w:rsidR="00D77BDD">
        <w:rPr>
          <w:color w:val="231F20"/>
          <w:w w:val="105"/>
        </w:rPr>
        <w:t>.</w:t>
      </w:r>
      <w:r w:rsidR="00D77BDD">
        <w:rPr>
          <w:color w:val="231F20"/>
          <w:spacing w:val="-2"/>
          <w:w w:val="105"/>
        </w:rPr>
        <w:t>It</w:t>
      </w:r>
    </w:p>
    <w:p w:rsidR="00D77BDD" w:rsidRDefault="002D61B2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 w:rsidRPr="002D61B2">
        <w:rPr>
          <w:b/>
          <w:bCs/>
          <w:color w:val="58595B"/>
          <w:sz w:val="15"/>
          <w:szCs w:val="15"/>
          <w:u w:val="single" w:color="A7A9AC"/>
          <w:shd w:val="clear" w:color="auto" w:fill="FFFF00"/>
        </w:rPr>
        <w:t>was raining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  <w:spacing w:val="-3"/>
        </w:rPr>
        <w:t>(rain</w:t>
      </w:r>
      <w:r w:rsidR="00D77BDD">
        <w:rPr>
          <w:color w:val="231F20"/>
        </w:rPr>
        <w:t>)</w:t>
      </w:r>
      <w:r w:rsidR="00D77BDD">
        <w:rPr>
          <w:color w:val="231F20"/>
          <w:spacing w:val="-2"/>
        </w:rPr>
        <w:t>a</w:t>
      </w:r>
      <w:r w:rsidR="00D77BDD">
        <w:rPr>
          <w:color w:val="231F20"/>
        </w:rPr>
        <w:t>t</w:t>
      </w:r>
      <w:r w:rsidR="00D77BDD">
        <w:rPr>
          <w:color w:val="231F20"/>
          <w:spacing w:val="-2"/>
        </w:rPr>
        <w:t>th</w:t>
      </w:r>
      <w:r w:rsidR="00D77BDD">
        <w:rPr>
          <w:color w:val="231F20"/>
        </w:rPr>
        <w:t>e</w:t>
      </w:r>
      <w:r w:rsidR="00D77BDD">
        <w:rPr>
          <w:color w:val="231F20"/>
          <w:spacing w:val="-2"/>
        </w:rPr>
        <w:t>time.</w:t>
      </w:r>
    </w:p>
    <w:p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:rsidR="00D77BDD" w:rsidRDefault="00D77BDD">
      <w:pPr>
        <w:tabs>
          <w:tab w:val="left" w:pos="2708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color w:val="231F20"/>
          <w:sz w:val="20"/>
          <w:szCs w:val="20"/>
        </w:rPr>
        <w:t>What</w:t>
      </w:r>
      <w:r>
        <w:rPr>
          <w:rFonts w:ascii="Arial" w:hAnsi="Arial" w:cs="Arial"/>
          <w:b/>
          <w:bCs/>
          <w:color w:val="58595B"/>
          <w:sz w:val="15"/>
          <w:szCs w:val="15"/>
        </w:rPr>
        <w:t>(6)</w:t>
      </w:r>
      <w:r w:rsidR="002D61B2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 w:rsidR="002D61B2" w:rsidRPr="002D61B2">
        <w:rPr>
          <w:rFonts w:ascii="Arial" w:hAnsi="Arial" w:cs="Arial"/>
          <w:b/>
          <w:bCs/>
          <w:color w:val="58595B"/>
          <w:sz w:val="15"/>
          <w:szCs w:val="15"/>
          <w:shd w:val="clear" w:color="auto" w:fill="FFFF00"/>
        </w:rPr>
        <w:t>was</w:t>
      </w:r>
      <w:r w:rsidR="002D61B2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JohnnyDepp</w:t>
      </w:r>
    </w:p>
    <w:p w:rsidR="00D77BDD" w:rsidRDefault="00D77BDD">
      <w:pPr>
        <w:pStyle w:val="Corpsdetexte"/>
        <w:tabs>
          <w:tab w:val="left" w:pos="1937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  <w:u w:val="single" w:color="A7A9AC"/>
        </w:rPr>
        <w:tab/>
      </w:r>
      <w:r w:rsidR="002D61B2" w:rsidRPr="002D61B2">
        <w:rPr>
          <w:color w:val="231F20"/>
          <w:u w:val="single" w:color="A7A9AC"/>
          <w:shd w:val="clear" w:color="auto" w:fill="FFFF00"/>
        </w:rPr>
        <w:t>Do</w:t>
      </w:r>
      <w:r w:rsidR="002D61B2">
        <w:rPr>
          <w:color w:val="231F20"/>
          <w:u w:val="single" w:color="A7A9AC"/>
        </w:rPr>
        <w:t xml:space="preserve"> </w:t>
      </w:r>
      <w:r>
        <w:rPr>
          <w:color w:val="231F20"/>
        </w:rPr>
        <w:t>(do)whenhewasdiscove</w:t>
      </w:r>
      <w:r>
        <w:rPr>
          <w:color w:val="231F20"/>
          <w:spacing w:val="-5"/>
        </w:rPr>
        <w:t>r</w:t>
      </w:r>
      <w:r>
        <w:rPr>
          <w:color w:val="231F20"/>
        </w:rPr>
        <w:t>ed?</w:t>
      </w:r>
    </w:p>
    <w:p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:rsidR="00D77BDD" w:rsidRDefault="00D77BDD">
      <w:pPr>
        <w:tabs>
          <w:tab w:val="left" w:pos="2474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color w:val="231F20"/>
          <w:spacing w:val="-2"/>
          <w:sz w:val="20"/>
          <w:szCs w:val="20"/>
        </w:rPr>
        <w:t>H</w:t>
      </w:r>
      <w:r>
        <w:rPr>
          <w:rFonts w:ascii="Arial" w:hAnsi="Arial" w:cs="Arial"/>
          <w:color w:val="231F20"/>
          <w:sz w:val="20"/>
          <w:szCs w:val="20"/>
        </w:rPr>
        <w:t>e</w:t>
      </w:r>
      <w:r>
        <w:rPr>
          <w:rFonts w:ascii="Arial" w:hAnsi="Arial" w:cs="Arial"/>
          <w:b/>
          <w:bCs/>
          <w:color w:val="58595B"/>
          <w:spacing w:val="-2"/>
          <w:sz w:val="15"/>
          <w:szCs w:val="15"/>
        </w:rPr>
        <w:t>(7</w:t>
      </w:r>
      <w:r>
        <w:rPr>
          <w:rFonts w:ascii="Arial" w:hAnsi="Arial" w:cs="Arial"/>
          <w:b/>
          <w:bCs/>
          <w:color w:val="58595B"/>
          <w:sz w:val="15"/>
          <w:szCs w:val="15"/>
        </w:rPr>
        <w:t>)</w:t>
      </w:r>
      <w:r w:rsidR="002D61B2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 w:rsidR="002D61B2" w:rsidRPr="002D61B2">
        <w:rPr>
          <w:rFonts w:ascii="Arial" w:hAnsi="Arial" w:cs="Arial"/>
          <w:b/>
          <w:bCs/>
          <w:color w:val="58595B"/>
          <w:sz w:val="15"/>
          <w:szCs w:val="15"/>
          <w:shd w:val="clear" w:color="auto" w:fill="FFFF00"/>
        </w:rPr>
        <w:t>played</w:t>
      </w:r>
      <w:r w:rsidR="002D61B2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pacing w:val="-3"/>
          <w:sz w:val="20"/>
          <w:szCs w:val="20"/>
        </w:rPr>
        <w:t>(play</w:t>
      </w:r>
      <w:r>
        <w:rPr>
          <w:rFonts w:ascii="Arial" w:hAnsi="Arial" w:cs="Arial"/>
          <w:color w:val="231F20"/>
          <w:sz w:val="20"/>
          <w:szCs w:val="20"/>
        </w:rPr>
        <w:t>)</w:t>
      </w:r>
      <w:r>
        <w:rPr>
          <w:rFonts w:ascii="Arial" w:hAnsi="Arial" w:cs="Arial"/>
          <w:color w:val="231F20"/>
          <w:spacing w:val="-2"/>
          <w:sz w:val="20"/>
          <w:szCs w:val="20"/>
        </w:rPr>
        <w:t>i</w:t>
      </w:r>
      <w:r>
        <w:rPr>
          <w:rFonts w:ascii="Arial" w:hAnsi="Arial" w:cs="Arial"/>
          <w:color w:val="231F20"/>
          <w:sz w:val="20"/>
          <w:szCs w:val="20"/>
        </w:rPr>
        <w:t>na</w:t>
      </w:r>
      <w:r>
        <w:rPr>
          <w:rFonts w:ascii="Arial" w:hAnsi="Arial" w:cs="Arial"/>
          <w:color w:val="231F20"/>
          <w:spacing w:val="-7"/>
          <w:sz w:val="20"/>
          <w:szCs w:val="20"/>
        </w:rPr>
        <w:t>r</w:t>
      </w:r>
      <w:r>
        <w:rPr>
          <w:rFonts w:ascii="Arial" w:hAnsi="Arial" w:cs="Arial"/>
          <w:color w:val="231F20"/>
          <w:spacing w:val="-2"/>
          <w:sz w:val="20"/>
          <w:szCs w:val="20"/>
        </w:rPr>
        <w:t>oc</w:t>
      </w:r>
      <w:r>
        <w:rPr>
          <w:rFonts w:ascii="Arial" w:hAnsi="Arial" w:cs="Arial"/>
          <w:color w:val="231F20"/>
          <w:sz w:val="20"/>
          <w:szCs w:val="20"/>
        </w:rPr>
        <w:t>k</w:t>
      </w:r>
      <w:r>
        <w:rPr>
          <w:rFonts w:ascii="Arial" w:hAnsi="Arial" w:cs="Arial"/>
          <w:color w:val="231F20"/>
          <w:spacing w:val="-2"/>
          <w:sz w:val="20"/>
          <w:szCs w:val="20"/>
        </w:rPr>
        <w:t>ban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2"/>
          <w:sz w:val="20"/>
          <w:szCs w:val="20"/>
        </w:rPr>
        <w:t>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2"/>
          <w:sz w:val="20"/>
          <w:szCs w:val="20"/>
        </w:rPr>
        <w:t>he</w:t>
      </w:r>
    </w:p>
    <w:p w:rsidR="00D77BDD" w:rsidRDefault="00D77BDD">
      <w:pPr>
        <w:pStyle w:val="Corpsdetexte"/>
        <w:tabs>
          <w:tab w:val="left" w:pos="2173"/>
          <w:tab w:val="left" w:pos="2814"/>
          <w:tab w:val="left" w:pos="3769"/>
        </w:tabs>
        <w:kinsoku w:val="0"/>
        <w:overflowPunct w:val="0"/>
        <w:spacing w:before="70" w:line="312" w:lineRule="auto"/>
        <w:rPr>
          <w:color w:val="000000"/>
        </w:rPr>
      </w:pPr>
      <w:r>
        <w:rPr>
          <w:b/>
          <w:bCs/>
          <w:color w:val="58595B"/>
          <w:spacing w:val="-2"/>
          <w:sz w:val="15"/>
          <w:szCs w:val="15"/>
        </w:rPr>
        <w:t>(8</w:t>
      </w:r>
      <w:r>
        <w:rPr>
          <w:b/>
          <w:bCs/>
          <w:color w:val="58595B"/>
          <w:sz w:val="15"/>
          <w:szCs w:val="15"/>
        </w:rPr>
        <w:t>)</w:t>
      </w:r>
      <w:r w:rsidR="002D61B2" w:rsidRPr="002D61B2">
        <w:rPr>
          <w:b/>
          <w:bCs/>
          <w:color w:val="58595B"/>
          <w:sz w:val="15"/>
          <w:szCs w:val="15"/>
          <w:shd w:val="clear" w:color="auto" w:fill="FFFF00"/>
        </w:rPr>
        <w:t xml:space="preserve">maked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(make</w:t>
      </w:r>
      <w:r>
        <w:rPr>
          <w:color w:val="231F20"/>
        </w:rPr>
        <w:t>)a</w:t>
      </w:r>
      <w:r>
        <w:rPr>
          <w:color w:val="231F20"/>
          <w:spacing w:val="-3"/>
        </w:rPr>
        <w:t>T</w:t>
      </w:r>
      <w:r>
        <w:rPr>
          <w:color w:val="231F20"/>
        </w:rPr>
        <w:t>V</w:t>
      </w:r>
      <w:r>
        <w:rPr>
          <w:color w:val="231F20"/>
          <w:spacing w:val="-3"/>
        </w:rPr>
        <w:t>serie</w:t>
      </w:r>
      <w:r>
        <w:rPr>
          <w:color w:val="231F20"/>
        </w:rPr>
        <w:t>s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5"/>
        </w:rPr>
        <w:t>T</w:t>
      </w:r>
      <w:r>
        <w:rPr>
          <w:color w:val="231F20"/>
          <w:spacing w:val="-2"/>
        </w:rPr>
        <w:t>imBurto</w:t>
      </w:r>
      <w:r>
        <w:rPr>
          <w:color w:val="231F20"/>
        </w:rPr>
        <w:t xml:space="preserve">n </w:t>
      </w:r>
      <w:r>
        <w:rPr>
          <w:b/>
          <w:bCs/>
          <w:color w:val="58595B"/>
          <w:spacing w:val="-2"/>
          <w:sz w:val="15"/>
          <w:szCs w:val="15"/>
        </w:rPr>
        <w:t>(9</w:t>
      </w:r>
      <w:r>
        <w:rPr>
          <w:b/>
          <w:bCs/>
          <w:color w:val="58595B"/>
          <w:sz w:val="15"/>
          <w:szCs w:val="15"/>
        </w:rPr>
        <w:t>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(start</w:t>
      </w:r>
      <w:r>
        <w:rPr>
          <w:color w:val="231F20"/>
        </w:rPr>
        <w:t>)</w:t>
      </w:r>
      <w:r>
        <w:rPr>
          <w:color w:val="231F20"/>
          <w:spacing w:val="-2"/>
        </w:rPr>
        <w:t>usin</w:t>
      </w:r>
      <w:r>
        <w:rPr>
          <w:color w:val="231F20"/>
        </w:rPr>
        <w:t>g</w:t>
      </w:r>
      <w:r>
        <w:rPr>
          <w:color w:val="231F20"/>
          <w:spacing w:val="-2"/>
        </w:rPr>
        <w:t>hi</w:t>
      </w:r>
      <w:r>
        <w:rPr>
          <w:color w:val="231F20"/>
        </w:rPr>
        <w:t>m</w:t>
      </w:r>
      <w:r>
        <w:rPr>
          <w:color w:val="231F20"/>
          <w:spacing w:val="-2"/>
        </w:rPr>
        <w:t>i</w:t>
      </w:r>
      <w:r>
        <w:rPr>
          <w:color w:val="231F20"/>
        </w:rPr>
        <w:t>n</w:t>
      </w:r>
      <w:r>
        <w:rPr>
          <w:color w:val="231F20"/>
          <w:spacing w:val="-3"/>
        </w:rPr>
        <w:t>his</w:t>
      </w:r>
      <w:r>
        <w:rPr>
          <w:color w:val="231F20"/>
          <w:spacing w:val="-2"/>
        </w:rPr>
        <w:t>movies</w:t>
      </w:r>
      <w:r>
        <w:rPr>
          <w:color w:val="231F20"/>
        </w:rPr>
        <w:t>.</w:t>
      </w:r>
      <w:r>
        <w:rPr>
          <w:color w:val="231F20"/>
          <w:spacing w:val="-2"/>
        </w:rPr>
        <w:t>H</w:t>
      </w:r>
      <w:r>
        <w:rPr>
          <w:color w:val="231F20"/>
        </w:rPr>
        <w:t>e</w:t>
      </w:r>
      <w:r>
        <w:rPr>
          <w:color w:val="231F20"/>
          <w:spacing w:val="-2"/>
        </w:rPr>
        <w:t>soo</w:t>
      </w:r>
      <w:r>
        <w:rPr>
          <w:color w:val="231F20"/>
        </w:rPr>
        <w:t>n</w:t>
      </w:r>
      <w:r>
        <w:rPr>
          <w:b/>
          <w:bCs/>
          <w:color w:val="58595B"/>
          <w:spacing w:val="-2"/>
          <w:sz w:val="15"/>
          <w:szCs w:val="15"/>
        </w:rPr>
        <w:t>(10</w:t>
      </w:r>
      <w:r>
        <w:rPr>
          <w:b/>
          <w:bCs/>
          <w:color w:val="58595B"/>
          <w:sz w:val="15"/>
          <w:szCs w:val="15"/>
        </w:rPr>
        <w:t>)</w:t>
      </w:r>
      <w:r w:rsidR="002D61B2" w:rsidRPr="002D61B2">
        <w:rPr>
          <w:b/>
          <w:bCs/>
          <w:color w:val="58595B"/>
          <w:shd w:val="clear" w:color="auto" w:fill="FFFF00"/>
        </w:rPr>
        <w:t>become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(become</w:t>
      </w:r>
      <w:r>
        <w:rPr>
          <w:color w:val="231F20"/>
        </w:rPr>
        <w:t>)a</w:t>
      </w:r>
      <w:r>
        <w:rPr>
          <w:color w:val="231F20"/>
          <w:spacing w:val="-3"/>
        </w:rPr>
        <w:t>sta</w:t>
      </w:r>
      <w:r>
        <w:rPr>
          <w:color w:val="231F20"/>
          <w:spacing w:val="-22"/>
        </w:rPr>
        <w:t>r</w:t>
      </w:r>
      <w:r>
        <w:rPr>
          <w:color w:val="231F20"/>
        </w:rPr>
        <w:t>.</w:t>
      </w:r>
    </w:p>
    <w:p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:rsidR="00D77BDD" w:rsidRDefault="00D77BDD">
      <w:pPr>
        <w:tabs>
          <w:tab w:val="left" w:pos="2905"/>
        </w:tabs>
        <w:kinsoku w:val="0"/>
        <w:overflowPunct w:val="0"/>
        <w:spacing w:line="312" w:lineRule="auto"/>
        <w:ind w:left="520" w:right="359" w:hanging="3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color w:val="231F20"/>
          <w:sz w:val="20"/>
          <w:szCs w:val="20"/>
        </w:rPr>
        <w:t>Whe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 xml:space="preserve">e </w:t>
      </w:r>
      <w:r>
        <w:rPr>
          <w:rFonts w:ascii="Arial" w:hAnsi="Arial" w:cs="Arial"/>
          <w:b/>
          <w:bCs/>
          <w:color w:val="58595B"/>
          <w:sz w:val="15"/>
          <w:szCs w:val="15"/>
        </w:rPr>
        <w:t>(11)</w:t>
      </w:r>
      <w:r w:rsidR="002D61B2" w:rsidRPr="002D61B2">
        <w:rPr>
          <w:rFonts w:ascii="Arial" w:hAnsi="Arial" w:cs="Arial"/>
          <w:b/>
          <w:bCs/>
          <w:color w:val="58595B"/>
          <w:sz w:val="20"/>
          <w:szCs w:val="20"/>
          <w:shd w:val="clear" w:color="auto" w:fill="FFFF00"/>
        </w:rPr>
        <w:t>were you been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(be)youand</w:t>
      </w:r>
      <w:r>
        <w:rPr>
          <w:rFonts w:ascii="Arial" w:hAnsi="Arial" w:cs="Arial"/>
          <w:color w:val="231F20"/>
          <w:spacing w:val="-13"/>
          <w:sz w:val="20"/>
          <w:szCs w:val="20"/>
        </w:rPr>
        <w:t>V</w:t>
      </w:r>
      <w:r>
        <w:rPr>
          <w:rFonts w:ascii="Arial" w:hAnsi="Arial" w:cs="Arial"/>
          <w:color w:val="231F20"/>
          <w:sz w:val="20"/>
          <w:szCs w:val="20"/>
        </w:rPr>
        <w:t>anessalastnight?</w:t>
      </w:r>
    </w:p>
    <w:p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:rsidR="00D77BDD" w:rsidRDefault="00D77BDD">
      <w:pPr>
        <w:tabs>
          <w:tab w:val="left" w:pos="262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B:    </w:t>
      </w:r>
      <w:r>
        <w:rPr>
          <w:rFonts w:ascii="Arial" w:hAnsi="Arial" w:cs="Arial"/>
          <w:color w:val="231F20"/>
          <w:spacing w:val="-4"/>
          <w:w w:val="95"/>
          <w:sz w:val="20"/>
          <w:szCs w:val="20"/>
        </w:rPr>
        <w:t>W</w:t>
      </w:r>
      <w:r>
        <w:rPr>
          <w:rFonts w:ascii="Arial" w:hAnsi="Arial" w:cs="Arial"/>
          <w:color w:val="231F20"/>
          <w:w w:val="95"/>
          <w:sz w:val="20"/>
          <w:szCs w:val="20"/>
        </w:rPr>
        <w:t>e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(12)</w:t>
      </w:r>
      <w:r w:rsidR="002D61B2"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 xml:space="preserve"> </w:t>
      </w:r>
      <w:r w:rsidR="002D61B2" w:rsidRPr="002D61B2"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  <w:shd w:val="clear" w:color="auto" w:fill="FFFF00"/>
        </w:rPr>
        <w:t>was studing</w:t>
      </w:r>
      <w:r w:rsidR="002D61B2"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(study)fortheexamat</w:t>
      </w:r>
    </w:p>
    <w:p w:rsidR="00D77BDD" w:rsidRDefault="00D77BDD">
      <w:pPr>
        <w:pStyle w:val="Titre2"/>
        <w:kinsoku w:val="0"/>
        <w:overflowPunct w:val="0"/>
        <w:spacing w:before="52" w:line="280" w:lineRule="exact"/>
        <w:ind w:left="248" w:right="1069"/>
        <w:rPr>
          <w:rFonts w:eastAsia="MS PGothic"/>
          <w:b w:val="0"/>
          <w:bCs w:val="0"/>
          <w:color w:val="000000"/>
        </w:rPr>
      </w:pPr>
      <w:r>
        <w:rPr>
          <w:b w:val="0"/>
          <w:bCs w:val="0"/>
          <w:w w:val="110"/>
          <w:sz w:val="24"/>
          <w:szCs w:val="24"/>
        </w:rPr>
        <w:br w:type="column"/>
      </w:r>
      <w:r>
        <w:rPr>
          <w:rFonts w:ascii="Arial" w:hAnsi="Arial" w:cs="Arial"/>
          <w:color w:val="58595B"/>
          <w:w w:val="110"/>
        </w:rPr>
        <w:lastRenderedPageBreak/>
        <w:t xml:space="preserve">C  </w:t>
      </w:r>
      <w:r>
        <w:rPr>
          <w:color w:val="231F20"/>
          <w:w w:val="110"/>
        </w:rPr>
        <w:t>Look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tthe</w:t>
      </w:r>
      <w:r>
        <w:rPr>
          <w:color w:val="231F20"/>
          <w:w w:val="110"/>
          <w:u w:val="single"/>
        </w:rPr>
        <w:t>underlined</w:t>
      </w:r>
      <w:r>
        <w:rPr>
          <w:color w:val="231F20"/>
          <w:w w:val="110"/>
        </w:rPr>
        <w:t>partsoftheco</w:t>
      </w:r>
      <w:r>
        <w:rPr>
          <w:color w:val="231F20"/>
          <w:spacing w:val="-6"/>
          <w:w w:val="110"/>
        </w:rPr>
        <w:t>n</w:t>
      </w:r>
      <w:r>
        <w:rPr>
          <w:color w:val="231F20"/>
          <w:spacing w:val="-4"/>
          <w:w w:val="110"/>
        </w:rPr>
        <w:t>v</w:t>
      </w:r>
      <w:r>
        <w:rPr>
          <w:color w:val="231F20"/>
          <w:w w:val="110"/>
        </w:rPr>
        <w:t>ers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tion.Che</w:t>
      </w:r>
      <w:r>
        <w:rPr>
          <w:color w:val="231F20"/>
          <w:spacing w:val="-4"/>
          <w:w w:val="110"/>
        </w:rPr>
        <w:t>c</w:t>
      </w:r>
      <w:r>
        <w:rPr>
          <w:color w:val="231F20"/>
          <w:w w:val="110"/>
        </w:rPr>
        <w:t>k(</w:t>
      </w:r>
      <w:r>
        <w:rPr>
          <w:rFonts w:ascii="MS PGothic" w:eastAsia="MS PGothic" w:cs="MS PGothic" w:hint="eastAsia"/>
          <w:b w:val="0"/>
          <w:bCs w:val="0"/>
          <w:color w:val="231F20"/>
          <w:w w:val="110"/>
        </w:rPr>
        <w:t>✓</w:t>
      </w:r>
      <w:r>
        <w:rPr>
          <w:rFonts w:eastAsia="MS PGothic"/>
          <w:color w:val="231F20"/>
          <w:w w:val="110"/>
        </w:rPr>
        <w:t>)thesentencesth</w:t>
      </w:r>
      <w:r>
        <w:rPr>
          <w:rFonts w:eastAsia="MS PGothic"/>
          <w:color w:val="231F20"/>
          <w:spacing w:val="-6"/>
          <w:w w:val="110"/>
        </w:rPr>
        <w:t>a</w:t>
      </w:r>
      <w:r>
        <w:rPr>
          <w:rFonts w:eastAsia="MS PGothic"/>
          <w:color w:val="231F20"/>
          <w:w w:val="110"/>
        </w:rPr>
        <w:t>tarecorrect.Ifth</w:t>
      </w:r>
      <w:r>
        <w:rPr>
          <w:rFonts w:eastAsia="MS PGothic"/>
          <w:color w:val="231F20"/>
          <w:spacing w:val="-6"/>
          <w:w w:val="110"/>
        </w:rPr>
        <w:t>e</w:t>
      </w:r>
      <w:r>
        <w:rPr>
          <w:rFonts w:eastAsia="MS PGothic"/>
          <w:color w:val="231F20"/>
          <w:w w:val="110"/>
        </w:rPr>
        <w:t>yarenotcorrect,writethecorrectform.</w:t>
      </w:r>
    </w:p>
    <w:p w:rsidR="00D77BDD" w:rsidRDefault="00D77BDD">
      <w:pPr>
        <w:pStyle w:val="Corpsdetexte"/>
        <w:kinsoku w:val="0"/>
        <w:overflowPunct w:val="0"/>
        <w:spacing w:before="73"/>
        <w:ind w:left="248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color w:val="231F20"/>
        </w:rPr>
        <w:t>So,Giulia,when</w:t>
      </w:r>
      <w:r>
        <w:rPr>
          <w:b/>
          <w:bCs/>
          <w:color w:val="58595B"/>
          <w:sz w:val="15"/>
          <w:szCs w:val="15"/>
        </w:rPr>
        <w:t>(0)</w:t>
      </w:r>
      <w:r>
        <w:rPr>
          <w:color w:val="231F20"/>
          <w:u w:val="single"/>
        </w:rPr>
        <w:t>we</w:t>
      </w:r>
      <w:r>
        <w:rPr>
          <w:color w:val="231F20"/>
          <w:spacing w:val="-5"/>
          <w:u w:val="single"/>
        </w:rPr>
        <w:t>r</w:t>
      </w:r>
      <w:r>
        <w:rPr>
          <w:color w:val="231F20"/>
          <w:u w:val="single"/>
        </w:rPr>
        <w:t>eyougoing</w:t>
      </w:r>
      <w:r>
        <w:rPr>
          <w:color w:val="231F20"/>
        </w:rPr>
        <w:t>toRussia?</w:t>
      </w:r>
    </w:p>
    <w:p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:rsidR="00D77BDD" w:rsidRDefault="00D77BDD">
      <w:pPr>
        <w:pStyle w:val="Corpsdetexte"/>
        <w:kinsoku w:val="0"/>
        <w:overflowPunct w:val="0"/>
        <w:spacing w:line="271" w:lineRule="auto"/>
        <w:ind w:left="588" w:right="1590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color w:val="231F20"/>
        </w:rPr>
        <w:t>Itwasin2002.I</w:t>
      </w:r>
      <w:r>
        <w:rPr>
          <w:b/>
          <w:bCs/>
          <w:color w:val="58595B"/>
          <w:sz w:val="15"/>
          <w:szCs w:val="15"/>
        </w:rPr>
        <w:t>(21)</w:t>
      </w:r>
      <w:r>
        <w:rPr>
          <w:color w:val="231F20"/>
          <w:u w:val="single"/>
        </w:rPr>
        <w:t>went</w:t>
      </w:r>
      <w:r>
        <w:rPr>
          <w:color w:val="231F20"/>
        </w:rPr>
        <w:t>forsixweeks,toalanguageschoolinSt.Petersbu</w:t>
      </w:r>
      <w:r>
        <w:rPr>
          <w:color w:val="231F20"/>
          <w:spacing w:val="-5"/>
        </w:rPr>
        <w:t>r</w:t>
      </w:r>
      <w:r>
        <w:rPr>
          <w:color w:val="231F20"/>
        </w:rPr>
        <w:t>g.</w:t>
      </w:r>
    </w:p>
    <w:p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 xml:space="preserve">A:  </w:t>
      </w:r>
      <w:r>
        <w:rPr>
          <w:rFonts w:ascii="Arial" w:hAnsi="Arial" w:cs="Arial"/>
          <w:color w:val="231F20"/>
          <w:w w:val="105"/>
          <w:sz w:val="20"/>
          <w:szCs w:val="20"/>
        </w:rPr>
        <w:t>Why</w:t>
      </w: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>(22)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we</w:t>
      </w:r>
      <w:r>
        <w:rPr>
          <w:rFonts w:ascii="Arial" w:hAnsi="Arial" w:cs="Arial"/>
          <w:color w:val="231F20"/>
          <w:spacing w:val="-5"/>
          <w:w w:val="105"/>
          <w:sz w:val="20"/>
          <w:szCs w:val="20"/>
          <w:u w:val="single"/>
        </w:rPr>
        <w:t>r</w:t>
      </w:r>
      <w:r>
        <w:rPr>
          <w:rFonts w:ascii="Arial" w:hAnsi="Arial" w:cs="Arial"/>
          <w:color w:val="231F20"/>
          <w:w w:val="105"/>
          <w:sz w:val="20"/>
          <w:szCs w:val="20"/>
          <w:u w:val="single"/>
        </w:rPr>
        <w:t>eyoudeciding</w:t>
      </w:r>
      <w:r>
        <w:rPr>
          <w:rFonts w:ascii="Arial" w:hAnsi="Arial" w:cs="Arial"/>
          <w:color w:val="231F20"/>
          <w:w w:val="105"/>
          <w:sz w:val="20"/>
          <w:szCs w:val="20"/>
        </w:rPr>
        <w:t>togothe</w:t>
      </w:r>
      <w:r>
        <w:rPr>
          <w:rFonts w:ascii="Arial" w:hAnsi="Arial" w:cs="Arial"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color w:val="231F20"/>
          <w:w w:val="105"/>
          <w:sz w:val="20"/>
          <w:szCs w:val="20"/>
        </w:rPr>
        <w:t>e?</w:t>
      </w:r>
    </w:p>
    <w:p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:rsidR="00D77BDD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color w:val="231F20"/>
          <w:spacing w:val="-4"/>
        </w:rPr>
        <w:t>W</w:t>
      </w:r>
      <w:r>
        <w:rPr>
          <w:color w:val="231F20"/>
        </w:rPr>
        <w:t>ell,I</w:t>
      </w:r>
      <w:r>
        <w:rPr>
          <w:b/>
          <w:bCs/>
          <w:color w:val="58595B"/>
          <w:sz w:val="15"/>
          <w:szCs w:val="15"/>
        </w:rPr>
        <w:t>(23)</w:t>
      </w:r>
      <w:r>
        <w:rPr>
          <w:color w:val="231F20"/>
          <w:u w:val="single"/>
        </w:rPr>
        <w:t>wasworking</w:t>
      </w:r>
      <w:r>
        <w:rPr>
          <w:color w:val="231F20"/>
        </w:rPr>
        <w:t>asajou</w:t>
      </w:r>
      <w:r>
        <w:rPr>
          <w:color w:val="231F20"/>
          <w:spacing w:val="2"/>
        </w:rPr>
        <w:t>r</w:t>
      </w:r>
      <w:r>
        <w:rPr>
          <w:color w:val="231F20"/>
        </w:rPr>
        <w:t>nalistatthattime,andRussianwasusefulformywork.</w:t>
      </w:r>
    </w:p>
    <w:p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b/>
          <w:bCs/>
          <w:color w:val="58595B"/>
          <w:sz w:val="15"/>
          <w:szCs w:val="15"/>
        </w:rPr>
        <w:t>(24)</w:t>
      </w:r>
      <w:r>
        <w:rPr>
          <w:rFonts w:ascii="Arial" w:hAnsi="Arial" w:cs="Arial"/>
          <w:color w:val="231F20"/>
          <w:sz w:val="20"/>
          <w:szCs w:val="20"/>
          <w:u w:val="single"/>
        </w:rPr>
        <w:t>we</w:t>
      </w:r>
      <w:r>
        <w:rPr>
          <w:rFonts w:ascii="Arial" w:hAnsi="Arial" w:cs="Arial"/>
          <w:color w:val="231F20"/>
          <w:spacing w:val="-5"/>
          <w:sz w:val="20"/>
          <w:szCs w:val="20"/>
          <w:u w:val="single"/>
        </w:rPr>
        <w:t>r</w:t>
      </w:r>
      <w:r>
        <w:rPr>
          <w:rFonts w:ascii="Arial" w:hAnsi="Arial" w:cs="Arial"/>
          <w:color w:val="231F20"/>
          <w:sz w:val="20"/>
          <w:szCs w:val="20"/>
          <w:u w:val="single"/>
        </w:rPr>
        <w:t>eyouenjoying</w:t>
      </w:r>
      <w:r>
        <w:rPr>
          <w:rFonts w:ascii="Arial" w:hAnsi="Arial" w:cs="Arial"/>
          <w:color w:val="231F20"/>
          <w:sz w:val="20"/>
          <w:szCs w:val="20"/>
        </w:rPr>
        <w:t>yourtimethe</w:t>
      </w:r>
      <w:r>
        <w:rPr>
          <w:rFonts w:ascii="Arial" w:hAnsi="Arial" w:cs="Arial"/>
          <w:color w:val="231F20"/>
          <w:spacing w:val="-4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e?</w:t>
      </w:r>
    </w:p>
    <w:p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:rsidR="00D77BDD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 w:rsidR="002D61B2">
        <w:rPr>
          <w:color w:val="231F20"/>
        </w:rPr>
        <w:t>Oh,yes</w:t>
      </w:r>
      <w:r>
        <w:rPr>
          <w:color w:val="231F20"/>
        </w:rPr>
        <w:t>andforaspecial</w:t>
      </w:r>
      <w:r>
        <w:rPr>
          <w:color w:val="231F20"/>
          <w:spacing w:val="-5"/>
        </w:rPr>
        <w:t>r</w:t>
      </w:r>
      <w:r>
        <w:rPr>
          <w:color w:val="231F20"/>
        </w:rPr>
        <w:t>eason!WhileI</w:t>
      </w:r>
      <w:r>
        <w:rPr>
          <w:b/>
          <w:bCs/>
          <w:color w:val="58595B"/>
          <w:sz w:val="15"/>
          <w:szCs w:val="15"/>
        </w:rPr>
        <w:t>(25)</w:t>
      </w:r>
      <w:r>
        <w:rPr>
          <w:color w:val="231F20"/>
          <w:u w:val="single"/>
        </w:rPr>
        <w:t>lived</w:t>
      </w:r>
      <w:r>
        <w:rPr>
          <w:color w:val="231F20"/>
        </w:rPr>
        <w:t>the</w:t>
      </w:r>
      <w:r>
        <w:rPr>
          <w:color w:val="231F20"/>
          <w:spacing w:val="-4"/>
        </w:rPr>
        <w:t>r</w:t>
      </w:r>
      <w:r>
        <w:rPr>
          <w:color w:val="231F20"/>
        </w:rPr>
        <w:t>eI</w:t>
      </w:r>
      <w:r>
        <w:rPr>
          <w:b/>
          <w:bCs/>
          <w:color w:val="58595B"/>
          <w:sz w:val="15"/>
          <w:szCs w:val="15"/>
        </w:rPr>
        <w:t>(26)</w:t>
      </w:r>
      <w:r>
        <w:rPr>
          <w:color w:val="231F20"/>
          <w:u w:val="single"/>
        </w:rPr>
        <w:t>met</w:t>
      </w:r>
      <w:r>
        <w:rPr>
          <w:color w:val="231F20"/>
          <w:spacing w:val="-18"/>
        </w:rPr>
        <w:t>Y</w:t>
      </w:r>
      <w:r>
        <w:rPr>
          <w:color w:val="231F20"/>
        </w:rPr>
        <w:t>uri,andnowwe’</w:t>
      </w:r>
      <w:r>
        <w:rPr>
          <w:color w:val="231F20"/>
          <w:spacing w:val="-4"/>
        </w:rPr>
        <w:t>r</w:t>
      </w:r>
      <w:r>
        <w:rPr>
          <w:color w:val="231F20"/>
        </w:rPr>
        <w:t xml:space="preserve">emarried!Itwasa bigsurprise –I certainly </w:t>
      </w:r>
      <w:r>
        <w:rPr>
          <w:b/>
          <w:bCs/>
          <w:color w:val="58595B"/>
          <w:sz w:val="15"/>
          <w:szCs w:val="15"/>
        </w:rPr>
        <w:t>(27)</w:t>
      </w:r>
      <w:r>
        <w:rPr>
          <w:color w:val="231F20"/>
          <w:u w:val="single"/>
        </w:rPr>
        <w:t>wasn</w:t>
      </w:r>
      <w:r>
        <w:rPr>
          <w:color w:val="231F20"/>
          <w:spacing w:val="-5"/>
          <w:u w:val="single"/>
        </w:rPr>
        <w:t>’</w:t>
      </w:r>
      <w:r>
        <w:rPr>
          <w:color w:val="231F20"/>
          <w:u w:val="single"/>
        </w:rPr>
        <w:t xml:space="preserve">tlooking </w:t>
      </w:r>
      <w:r>
        <w:rPr>
          <w:color w:val="231F20"/>
        </w:rPr>
        <w:t>forahusband.Mypa</w:t>
      </w:r>
      <w:r>
        <w:rPr>
          <w:color w:val="231F20"/>
          <w:spacing w:val="-4"/>
        </w:rPr>
        <w:t>r</w:t>
      </w:r>
      <w:r>
        <w:rPr>
          <w:color w:val="231F20"/>
        </w:rPr>
        <w:t>entswe</w:t>
      </w:r>
      <w:r>
        <w:rPr>
          <w:color w:val="231F20"/>
          <w:spacing w:val="-5"/>
        </w:rPr>
        <w:t>r</w:t>
      </w:r>
      <w:r>
        <w:rPr>
          <w:color w:val="231F20"/>
        </w:rPr>
        <w:t>esoshockedwhen</w:t>
      </w:r>
    </w:p>
    <w:p w:rsidR="00D77BDD" w:rsidRDefault="00D77BDD">
      <w:pPr>
        <w:pStyle w:val="Corpsdetexte"/>
        <w:kinsoku w:val="0"/>
        <w:overflowPunct w:val="0"/>
        <w:spacing w:line="271" w:lineRule="auto"/>
        <w:ind w:left="588" w:right="878"/>
        <w:rPr>
          <w:color w:val="000000"/>
        </w:rPr>
      </w:pPr>
      <w:r>
        <w:rPr>
          <w:color w:val="231F20"/>
        </w:rPr>
        <w:t>I</w:t>
      </w:r>
      <w:r>
        <w:rPr>
          <w:b/>
          <w:bCs/>
          <w:color w:val="58595B"/>
          <w:sz w:val="15"/>
          <w:szCs w:val="15"/>
        </w:rPr>
        <w:t>(28)</w:t>
      </w:r>
      <w:r>
        <w:rPr>
          <w:color w:val="231F20"/>
          <w:u w:val="single"/>
        </w:rPr>
        <w:t>told</w:t>
      </w:r>
      <w:r>
        <w:rPr>
          <w:color w:val="231F20"/>
        </w:rPr>
        <w:t>them.Infact,theywe</w:t>
      </w:r>
      <w:r>
        <w:rPr>
          <w:color w:val="231F20"/>
          <w:spacing w:val="-5"/>
        </w:rPr>
        <w:t>r</w:t>
      </w:r>
      <w:r>
        <w:rPr>
          <w:color w:val="231F20"/>
        </w:rPr>
        <w:t>everyunhappyatfirst.Mymother</w:t>
      </w:r>
      <w:r>
        <w:rPr>
          <w:b/>
          <w:bCs/>
          <w:color w:val="58595B"/>
          <w:sz w:val="15"/>
          <w:szCs w:val="15"/>
        </w:rPr>
        <w:t>(29)</w:t>
      </w:r>
      <w:r>
        <w:rPr>
          <w:color w:val="231F20"/>
          <w:u w:val="single"/>
        </w:rPr>
        <w:t>wasn</w:t>
      </w:r>
      <w:r>
        <w:rPr>
          <w:color w:val="231F20"/>
          <w:spacing w:val="-5"/>
          <w:u w:val="single"/>
        </w:rPr>
        <w:t>’</w:t>
      </w:r>
      <w:r>
        <w:rPr>
          <w:color w:val="231F20"/>
          <w:u w:val="single"/>
        </w:rPr>
        <w:t>tcoming</w:t>
      </w:r>
      <w:r>
        <w:rPr>
          <w:color w:val="231F20"/>
        </w:rPr>
        <w:t>toourwedding.</w:t>
      </w:r>
    </w:p>
    <w:p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 </w:t>
      </w:r>
      <w:r>
        <w:rPr>
          <w:rFonts w:ascii="Arial" w:hAnsi="Arial" w:cs="Arial"/>
          <w:color w:val="231F20"/>
          <w:w w:val="95"/>
          <w:sz w:val="20"/>
          <w:szCs w:val="20"/>
        </w:rPr>
        <w:t>That</w:t>
      </w:r>
      <w:r>
        <w:rPr>
          <w:rFonts w:ascii="Arial" w:hAnsi="Arial" w:cs="Arial"/>
          <w:color w:val="231F20"/>
          <w:spacing w:val="-19"/>
          <w:w w:val="95"/>
          <w:sz w:val="20"/>
          <w:szCs w:val="20"/>
        </w:rPr>
        <w:t>’</w:t>
      </w:r>
      <w:r>
        <w:rPr>
          <w:rFonts w:ascii="Arial" w:hAnsi="Arial" w:cs="Arial"/>
          <w:color w:val="231F20"/>
          <w:w w:val="95"/>
          <w:sz w:val="20"/>
          <w:szCs w:val="20"/>
        </w:rPr>
        <w:t>sashame.</w:t>
      </w:r>
    </w:p>
    <w:p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:rsidR="00D77BDD" w:rsidRDefault="00D77BDD">
      <w:pPr>
        <w:pStyle w:val="Corpsdetexte"/>
        <w:kinsoku w:val="0"/>
        <w:overflowPunct w:val="0"/>
        <w:spacing w:line="271" w:lineRule="auto"/>
        <w:ind w:left="588" w:right="857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color w:val="231F20"/>
          <w:spacing w:val="-23"/>
        </w:rPr>
        <w:t>Y</w:t>
      </w:r>
      <w:r>
        <w:rPr>
          <w:color w:val="231F20"/>
        </w:rPr>
        <w:t>es,butthenI</w:t>
      </w:r>
      <w:r>
        <w:rPr>
          <w:b/>
          <w:bCs/>
          <w:color w:val="58595B"/>
          <w:sz w:val="15"/>
          <w:szCs w:val="15"/>
        </w:rPr>
        <w:t>(30)</w:t>
      </w:r>
      <w:r>
        <w:rPr>
          <w:color w:val="231F20"/>
          <w:u w:val="single"/>
        </w:rPr>
        <w:t>washaving</w:t>
      </w:r>
      <w:r>
        <w:rPr>
          <w:color w:val="231F20"/>
        </w:rPr>
        <w:t>mybabysonandsheloveshimsomuch,soeverythingisOKno</w:t>
      </w:r>
      <w:r>
        <w:rPr>
          <w:color w:val="231F20"/>
          <w:spacing w:val="-12"/>
        </w:rPr>
        <w:t>w</w:t>
      </w:r>
      <w:r>
        <w:rPr>
          <w:color w:val="231F20"/>
        </w:rPr>
        <w:t>.</w:t>
      </w:r>
    </w:p>
    <w:p w:rsidR="00D77BDD" w:rsidRDefault="00D77BDD">
      <w:pPr>
        <w:tabs>
          <w:tab w:val="left" w:pos="588"/>
          <w:tab w:val="left" w:pos="5310"/>
        </w:tabs>
        <w:kinsoku w:val="0"/>
        <w:overflowPunct w:val="0"/>
        <w:spacing w:before="74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ab/>
      </w:r>
      <w:r w:rsidRPr="002D61B2"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  <w:shd w:val="clear" w:color="auto" w:fill="FFFF00"/>
        </w:rPr>
        <w:t>didyougo</w:t>
      </w:r>
      <w:r>
        <w:rPr>
          <w:rFonts w:ascii="Arial" w:hAnsi="Arial" w:cs="Arial"/>
          <w:i/>
          <w:iCs/>
          <w:color w:val="58595B"/>
          <w:sz w:val="20"/>
          <w:szCs w:val="20"/>
          <w:u w:val="single" w:color="A7A9AC"/>
        </w:rPr>
        <w:tab/>
      </w:r>
    </w:p>
    <w:p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:rsidR="00D77BDD" w:rsidRDefault="002D61B2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 w:rsidRPr="002D61B2"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  <w:shd w:val="clear" w:color="auto" w:fill="FFFF00"/>
        </w:rPr>
        <w:t>Did you decide</w:t>
      </w:r>
      <w:r w:rsidR="00D77BDD"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00" w:space="135"/>
            <w:col w:w="6031"/>
          </w:cols>
          <w:noEndnote/>
        </w:sectPr>
      </w:pPr>
    </w:p>
    <w:p w:rsidR="00D77BDD" w:rsidRDefault="00D77BDD">
      <w:pPr>
        <w:pStyle w:val="Corpsdetexte"/>
        <w:tabs>
          <w:tab w:val="left" w:pos="3314"/>
          <w:tab w:val="left" w:pos="4047"/>
        </w:tabs>
        <w:kinsoku w:val="0"/>
        <w:overflowPunct w:val="0"/>
        <w:spacing w:before="70" w:line="312" w:lineRule="auto"/>
        <w:rPr>
          <w:color w:val="000000"/>
        </w:rPr>
      </w:pPr>
      <w:r>
        <w:rPr>
          <w:color w:val="231F20"/>
          <w:spacing w:val="-13"/>
        </w:rPr>
        <w:lastRenderedPageBreak/>
        <w:t>V</w:t>
      </w:r>
      <w:r>
        <w:rPr>
          <w:color w:val="231F20"/>
        </w:rPr>
        <w:t>anessa</w:t>
      </w:r>
      <w:r>
        <w:rPr>
          <w:color w:val="231F20"/>
          <w:spacing w:val="-20"/>
        </w:rPr>
        <w:t>’</w:t>
      </w:r>
      <w:r>
        <w:rPr>
          <w:color w:val="231F20"/>
        </w:rPr>
        <w:t>s.I</w:t>
      </w:r>
      <w:r>
        <w:rPr>
          <w:b/>
          <w:bCs/>
          <w:color w:val="58595B"/>
          <w:sz w:val="15"/>
          <w:szCs w:val="15"/>
        </w:rPr>
        <w:t>(13)</w:t>
      </w:r>
      <w:r w:rsidR="002D61B2" w:rsidRPr="002D61B2">
        <w:rPr>
          <w:b/>
          <w:bCs/>
          <w:color w:val="58595B"/>
          <w:sz w:val="15"/>
          <w:szCs w:val="15"/>
          <w:shd w:val="clear" w:color="auto" w:fill="FFFF00"/>
        </w:rPr>
        <w:t>was traying</w:t>
      </w:r>
      <w:r w:rsidR="002D61B2">
        <w:rPr>
          <w:b/>
          <w:bCs/>
          <w:color w:val="58595B"/>
          <w:sz w:val="15"/>
          <w:szCs w:val="15"/>
        </w:rPr>
        <w:t xml:space="preserve"> 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(try)tocallyouwhen Igotthe</w:t>
      </w:r>
      <w:r>
        <w:rPr>
          <w:color w:val="231F20"/>
          <w:spacing w:val="-4"/>
        </w:rPr>
        <w:t>r</w:t>
      </w:r>
      <w:r>
        <w:rPr>
          <w:color w:val="231F20"/>
        </w:rPr>
        <w:t>e,butyou</w:t>
      </w:r>
      <w:r>
        <w:rPr>
          <w:b/>
          <w:bCs/>
          <w:color w:val="58595B"/>
          <w:sz w:val="15"/>
          <w:szCs w:val="15"/>
        </w:rPr>
        <w:t>(14)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 w:rsidR="002D61B2" w:rsidRPr="002D61B2">
        <w:rPr>
          <w:b/>
          <w:bCs/>
          <w:color w:val="58595B"/>
          <w:sz w:val="15"/>
          <w:szCs w:val="15"/>
          <w:u w:val="single" w:color="A7A9AC"/>
          <w:shd w:val="clear" w:color="auto" w:fill="FFFF00"/>
        </w:rPr>
        <w:t>didn’t answer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(notanswer).</w:t>
      </w:r>
    </w:p>
    <w:p w:rsidR="00D77BDD" w:rsidRDefault="00D77BDD">
      <w:pPr>
        <w:kinsoku w:val="0"/>
        <w:overflowPunct w:val="0"/>
        <w:spacing w:before="9" w:line="180" w:lineRule="exact"/>
        <w:rPr>
          <w:sz w:val="18"/>
          <w:szCs w:val="18"/>
        </w:rPr>
      </w:pPr>
    </w:p>
    <w:p w:rsidR="00D77BDD" w:rsidRDefault="00D77BDD">
      <w:pPr>
        <w:tabs>
          <w:tab w:val="left" w:pos="2376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</w:t>
      </w:r>
      <w:r>
        <w:rPr>
          <w:rFonts w:ascii="Arial" w:hAnsi="Arial" w:cs="Arial"/>
          <w:color w:val="231F20"/>
          <w:w w:val="95"/>
          <w:sz w:val="20"/>
          <w:szCs w:val="20"/>
        </w:rPr>
        <w:t>I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(15)</w:t>
      </w:r>
      <w:r w:rsidR="002D61B2"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 xml:space="preserve"> </w:t>
      </w:r>
      <w:r w:rsidR="002D61B2" w:rsidRPr="002D61B2"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  <w:shd w:val="clear" w:color="auto" w:fill="FFFF00"/>
        </w:rPr>
        <w:t>was watching</w:t>
      </w:r>
      <w:r w:rsidR="002D61B2"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(watch)amovieathome.</w:t>
      </w:r>
    </w:p>
    <w:p w:rsidR="00D77BDD" w:rsidRDefault="00D77BDD">
      <w:pPr>
        <w:kinsoku w:val="0"/>
        <w:overflowPunct w:val="0"/>
        <w:spacing w:before="3" w:line="100" w:lineRule="exact"/>
        <w:rPr>
          <w:sz w:val="10"/>
          <w:szCs w:val="10"/>
        </w:rPr>
      </w:pPr>
      <w:r>
        <w:br w:type="column"/>
      </w:r>
    </w:p>
    <w:p w:rsidR="00D77BDD" w:rsidRDefault="002D61B2" w:rsidP="002D61B2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 w:rsidRPr="002D61B2"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  <w:shd w:val="clear" w:color="auto" w:fill="FFFF00"/>
        </w:rPr>
        <w:t>did you enjoy</w:t>
      </w:r>
      <w:r w:rsidR="00D77BDD"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:rsidR="00D77BDD" w:rsidRDefault="002D61B2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 w:rsidRPr="002D61B2"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  <w:shd w:val="clear" w:color="auto" w:fill="FFFF00"/>
        </w:rPr>
        <w:t>i was living</w:t>
      </w:r>
      <w:r w:rsidR="00D77BDD"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7" w:space="98"/>
            <w:col w:w="6031"/>
          </w:cols>
          <w:noEndnote/>
        </w:sectPr>
      </w:pPr>
    </w:p>
    <w:p w:rsidR="00D77BDD" w:rsidRDefault="00DA1B40">
      <w:pPr>
        <w:kinsoku w:val="0"/>
        <w:overflowPunct w:val="0"/>
        <w:spacing w:before="1" w:line="200" w:lineRule="exact"/>
        <w:rPr>
          <w:sz w:val="20"/>
          <w:szCs w:val="20"/>
        </w:rPr>
      </w:pPr>
      <w:r w:rsidRPr="00DA1B40">
        <w:rPr>
          <w:noProof/>
        </w:rPr>
        <w:lastRenderedPageBreak/>
        <w:pict>
          <v:group id="Group 5" o:spid="_x0000_s1026" style="position:absolute;margin-left:-.5pt;margin-top:-.5pt;width:596.25pt;height:147.65pt;z-index:-251664896;mso-position-horizontal-relative:page;mso-position-vertical-relative:page" coordorigin="-10,-10" coordsize="11925,2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" o:allowincell="f">
            <v:rect id="Rectangle 6" o:spid="_x0000_s1027" style="position:absolute;width:11905;height:2395;visibility:visible" fillcolor="#a7a9ac" stroked="f">
              <v:path arrowok="t"/>
            </v:rect>
            <v:rect id="Rectangle 7" o:spid="_x0000_s1028" style="position:absolute;left:7098;top:-9;width:4820;height:2960;visibility:visible" filled="f" stroked="f">
              <v:textbox inset="0,0,0,0">
                <w:txbxContent>
                  <w:p w:rsidR="00D77BDD" w:rsidRDefault="00A7314F">
                    <w:pPr>
                      <w:widowControl/>
                      <w:autoSpaceDE/>
                      <w:autoSpaceDN/>
                      <w:adjustRightInd/>
                      <w:spacing w:line="2960" w:lineRule="atLeast"/>
                    </w:pPr>
                    <w:r>
                      <w:rPr>
                        <w:noProof/>
                        <w:lang w:val="fr-FR" w:eastAsia="fr-FR"/>
                      </w:rPr>
                      <w:drawing>
                        <wp:inline distT="0" distB="0" distL="0" distR="0">
                          <wp:extent cx="3057525" cy="1866900"/>
                          <wp:effectExtent l="0" t="0" r="9525" b="0"/>
                          <wp:docPr id="4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057525" cy="1866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77BDD" w:rsidRDefault="00D77BDD"/>
                </w:txbxContent>
              </v:textbox>
            </v:rect>
            <w10:wrap anchorx="page" anchory="page"/>
          </v:group>
        </w:pict>
      </w:r>
      <w:r w:rsidRPr="00DA1B4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8" o:spid="_x0000_s1029" type="#_x0000_t202" style="position:absolute;margin-left:541.4pt;margin-top:811.85pt;width:47.7pt;height:9pt;rotation:-40;z-index:-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" o:allowincell="f" filled="f" stroked="f">
            <v:stroke joinstyle="round"/>
            <v:path arrowok="t"/>
            <v:textbox>
              <w:txbxContent>
                <w:p w:rsidR="00A1304A" w:rsidRDefault="00A1304A" w:rsidP="00A1304A">
                  <w:pPr>
                    <w:jc w:val="center"/>
                    <w:rPr>
                      <w:rFonts w:ascii="Arial" w:hAnsi="Arial" w:cs="Arial"/>
                      <w:color w:val="231F2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231F20"/>
                      <w:sz w:val="16"/>
                      <w:szCs w:val="16"/>
                    </w:rPr>
                    <w:t>PHOTOCOPIABLE</w:t>
                  </w:r>
                </w:p>
              </w:txbxContent>
            </v:textbox>
            <w10:wrap anchorx="page" anchory="page"/>
          </v:shape>
        </w:pict>
      </w:r>
    </w:p>
    <w:p w:rsidR="00D77BDD" w:rsidRDefault="00DA1B40">
      <w:pPr>
        <w:pStyle w:val="Titre2"/>
        <w:numPr>
          <w:ilvl w:val="0"/>
          <w:numId w:val="7"/>
        </w:numPr>
        <w:tabs>
          <w:tab w:val="left" w:pos="520"/>
        </w:tabs>
        <w:kinsoku w:val="0"/>
        <w:overflowPunct w:val="0"/>
        <w:spacing w:line="265" w:lineRule="auto"/>
        <w:ind w:right="600" w:firstLine="0"/>
        <w:rPr>
          <w:b w:val="0"/>
          <w:bCs w:val="0"/>
          <w:color w:val="000000"/>
        </w:rPr>
      </w:pPr>
      <w:r w:rsidRPr="00DA1B40">
        <w:rPr>
          <w:noProof/>
        </w:rPr>
        <w:pict>
          <v:shape id="Freeform 9" o:spid="_x0000_s1058" style="position:absolute;left:0;text-align:left;margin-left:51.55pt;margin-top:-2.25pt;width:42.95pt;height:18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<w10:wrap anchorx="page"/>
          </v:shape>
        </w:pict>
      </w:r>
      <w:r w:rsidRPr="00DA1B40">
        <w:rPr>
          <w:noProof/>
        </w:rPr>
        <w:pict>
          <v:shape id="Freeform 10" o:spid="_x0000_s1057" style="position:absolute;left:0;text-align:left;margin-left:104pt;margin-top:28.8pt;width:36.9pt;height:16.1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8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" o:allowincell="f" path="m369,322r30,-1l428,320r29,-3l485,314r27,-5l538,304r25,-6l587,291r22,-8l630,275r19,-9l666,256r16,-10l697,235r12,-12l719,212r8,-13l733,187r3,-13l738,161r-2,-14l733,135r-6,-13l719,110,709,98,697,87,682,76,666,65,649,56,630,47,609,38,587,31,563,24,538,17,512,12,485,8,457,4,428,2,399,,369,,338,,309,2,280,4,252,8r-27,4l199,17r-25,7l151,31r-23,7l108,47,88,56,71,65,55,76,41,87,29,98,18,110r-8,12l4,135,1,147,,161r1,13l4,187r6,12l18,212r11,11l41,235r14,11l71,256r17,10l108,275r20,8l151,291r23,7l199,304r26,5l252,314r28,3l309,320r29,1l369,322xe" filled="f" strokecolor="#58595b" strokeweight="1pt">
            <v:path arrowok="t" o:connecttype="custom" o:connectlocs="253365,203835;290195,201295;325120,196215;357505,189230;386715,179705;412115,168910;433070,156210;450215,141605;461645,126365;467360,110490;467360,93345;461645,77470;450215,62230;433070,48260;412115,35560;386715,24130;357505,15240;325120,7620;290195,2540;253365,0;214630,0;177800,2540;142875,7620;110490,15240;81280,24130;55880,35560;34925,48260;18415,62230;6350,77470;635,93345;635,110490;6350,126365;18415,141605;34925,156210;55880,168910;81280,179705;110490,189230;142875,196215;177800,201295;214630,203835" o:connectangles="0,0,0,0,0,0,0,0,0,0,0,0,0,0,0,0,0,0,0,0,0,0,0,0,0,0,0,0,0,0,0,0,0,0,0,0,0,0,0,0"/>
            <w10:wrap anchorx="page"/>
          </v:shape>
        </w:pict>
      </w:r>
      <w:r w:rsidR="00D77BDD">
        <w:rPr>
          <w:color w:val="231F20"/>
          <w:w w:val="120"/>
        </w:rPr>
        <w:t>Choosethecorrectformofthe</w:t>
      </w:r>
      <w:r w:rsidR="00D77BDD">
        <w:rPr>
          <w:color w:val="231F20"/>
          <w:spacing w:val="-5"/>
          <w:w w:val="120"/>
        </w:rPr>
        <w:t>v</w:t>
      </w:r>
      <w:r w:rsidR="00D77BDD">
        <w:rPr>
          <w:color w:val="231F20"/>
          <w:w w:val="120"/>
        </w:rPr>
        <w:t>erbinea</w:t>
      </w:r>
      <w:r w:rsidR="00D77BDD">
        <w:rPr>
          <w:color w:val="231F20"/>
          <w:spacing w:val="-5"/>
          <w:w w:val="120"/>
        </w:rPr>
        <w:t>c</w:t>
      </w:r>
      <w:r w:rsidR="00D77BDD">
        <w:rPr>
          <w:color w:val="231F20"/>
          <w:w w:val="120"/>
        </w:rPr>
        <w:t>hsentence.</w:t>
      </w:r>
    </w:p>
    <w:p w:rsidR="00D77BDD" w:rsidRDefault="00D77BDD" w:rsidP="005047AB">
      <w:pPr>
        <w:pStyle w:val="Corpsdetexte"/>
        <w:tabs>
          <w:tab w:val="left" w:pos="520"/>
        </w:tabs>
        <w:kinsoku w:val="0"/>
        <w:overflowPunct w:val="0"/>
        <w:spacing w:before="55" w:line="271" w:lineRule="auto"/>
        <w:ind w:right="118" w:hanging="341"/>
        <w:rPr>
          <w:color w:val="000000"/>
        </w:rPr>
      </w:pPr>
      <w:r w:rsidRPr="005047AB">
        <w:rPr>
          <w:b/>
          <w:bCs/>
          <w:color w:val="58595B"/>
          <w:w w:val="105"/>
          <w:sz w:val="15"/>
          <w:szCs w:val="15"/>
          <w:highlight w:val="blue"/>
        </w:rPr>
        <w:t>0</w:t>
      </w:r>
      <w:r>
        <w:rPr>
          <w:b/>
          <w:bCs/>
          <w:color w:val="58595B"/>
          <w:w w:val="105"/>
          <w:sz w:val="15"/>
          <w:szCs w:val="15"/>
        </w:rPr>
        <w:tab/>
      </w:r>
      <w:r>
        <w:rPr>
          <w:color w:val="231F20"/>
          <w:spacing w:val="-24"/>
          <w:w w:val="105"/>
        </w:rPr>
        <w:t>Y</w:t>
      </w:r>
      <w:r>
        <w:rPr>
          <w:color w:val="231F20"/>
          <w:w w:val="105"/>
        </w:rPr>
        <w:t>este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da</w:t>
      </w:r>
      <w:r>
        <w:rPr>
          <w:color w:val="231F20"/>
          <w:spacing w:val="-20"/>
          <w:w w:val="105"/>
        </w:rPr>
        <w:t>y</w:t>
      </w:r>
      <w:r>
        <w:rPr>
          <w:color w:val="231F20"/>
          <w:w w:val="105"/>
        </w:rPr>
        <w:t>,I</w:t>
      </w:r>
      <w:r w:rsidRPr="005047AB">
        <w:rPr>
          <w:color w:val="888A8C"/>
          <w:w w:val="105"/>
          <w:shd w:val="clear" w:color="auto" w:fill="FFFF00"/>
        </w:rPr>
        <w:t>bought</w:t>
      </w:r>
      <w:r>
        <w:rPr>
          <w:color w:val="231F20"/>
          <w:w w:val="105"/>
        </w:rPr>
        <w:t>abirthdayp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esentformysisteronline.</w:t>
      </w:r>
    </w:p>
    <w:p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:rsidR="00D77BDD" w:rsidRDefault="00D77BDD" w:rsidP="005047AB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489"/>
        <w:rPr>
          <w:color w:val="000000"/>
        </w:rPr>
      </w:pPr>
      <w:r>
        <w:rPr>
          <w:color w:val="231F20"/>
          <w:w w:val="105"/>
        </w:rPr>
        <w:t>I</w:t>
      </w:r>
      <w:r w:rsidRPr="005047AB">
        <w:rPr>
          <w:color w:val="888A8C"/>
          <w:w w:val="105"/>
          <w:shd w:val="clear" w:color="auto" w:fill="FFFF00"/>
        </w:rPr>
        <w:t>wastalking</w:t>
      </w:r>
      <w:r>
        <w:rPr>
          <w:color w:val="231F20"/>
          <w:w w:val="105"/>
        </w:rPr>
        <w:t>tomyfriendonthephonewhenthedoorbellrang.</w:t>
      </w:r>
    </w:p>
    <w:p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:rsidR="00D77BDD" w:rsidRDefault="00D77BDD" w:rsidP="005047AB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144"/>
        <w:rPr>
          <w:color w:val="000000"/>
        </w:rPr>
      </w:pPr>
      <w:r>
        <w:rPr>
          <w:color w:val="231F20"/>
          <w:w w:val="105"/>
        </w:rPr>
        <w:t>I</w:t>
      </w:r>
      <w:r w:rsidRPr="005047AB">
        <w:rPr>
          <w:color w:val="888A8C"/>
          <w:w w:val="105"/>
          <w:shd w:val="clear" w:color="auto" w:fill="FFFF00"/>
        </w:rPr>
        <w:t>met</w:t>
      </w:r>
      <w:r>
        <w:rPr>
          <w:color w:val="231F20"/>
          <w:w w:val="105"/>
        </w:rPr>
        <w:t>StephaniewhileIwastraveling</w:t>
      </w:r>
      <w:r>
        <w:rPr>
          <w:color w:val="231F20"/>
        </w:rPr>
        <w:t>inThailand.</w:t>
      </w:r>
    </w:p>
    <w:p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:rsidR="00D77BDD" w:rsidRDefault="00D77BDD" w:rsidP="002D61B2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80"/>
        <w:rPr>
          <w:color w:val="000000"/>
        </w:rPr>
      </w:pPr>
      <w:r>
        <w:rPr>
          <w:color w:val="231F20"/>
          <w:w w:val="105"/>
        </w:rPr>
        <w:t>KateandElizabeth</w:t>
      </w:r>
      <w:r w:rsidRPr="002D61B2">
        <w:rPr>
          <w:color w:val="888A8C"/>
          <w:w w:val="105"/>
          <w:shd w:val="clear" w:color="auto" w:fill="FFFF00"/>
        </w:rPr>
        <w:t>went</w:t>
      </w:r>
      <w:r>
        <w:rPr>
          <w:color w:val="231F20"/>
          <w:w w:val="105"/>
        </w:rPr>
        <w:t>totheirfirstconcertwhenth</w:t>
      </w:r>
      <w:r>
        <w:rPr>
          <w:color w:val="231F20"/>
          <w:w w:val="105"/>
        </w:rPr>
        <w:lastRenderedPageBreak/>
        <w:t>eywe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e14.</w:t>
      </w:r>
    </w:p>
    <w:p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:rsidR="00D77BDD" w:rsidRDefault="00D77BDD" w:rsidP="002D61B2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  <w:spacing w:val="-7"/>
          <w:w w:val="105"/>
        </w:rPr>
        <w:t>Wha</w:t>
      </w:r>
      <w:r>
        <w:rPr>
          <w:color w:val="231F20"/>
          <w:w w:val="105"/>
        </w:rPr>
        <w:t>t</w:t>
      </w:r>
      <w:r w:rsidRPr="002D61B2">
        <w:rPr>
          <w:color w:val="888A8C"/>
          <w:spacing w:val="-7"/>
          <w:w w:val="105"/>
          <w:shd w:val="clear" w:color="auto" w:fill="FFFF00"/>
        </w:rPr>
        <w:t>we</w:t>
      </w:r>
      <w:r w:rsidRPr="002D61B2">
        <w:rPr>
          <w:color w:val="888A8C"/>
          <w:spacing w:val="-10"/>
          <w:w w:val="105"/>
          <w:shd w:val="clear" w:color="auto" w:fill="FFFF00"/>
        </w:rPr>
        <w:t>r</w:t>
      </w:r>
      <w:r w:rsidRPr="002D61B2">
        <w:rPr>
          <w:color w:val="888A8C"/>
          <w:w w:val="105"/>
          <w:shd w:val="clear" w:color="auto" w:fill="FFFF00"/>
        </w:rPr>
        <w:t>e</w:t>
      </w:r>
      <w:r w:rsidRPr="002D61B2">
        <w:rPr>
          <w:color w:val="888A8C"/>
          <w:spacing w:val="-7"/>
          <w:w w:val="105"/>
          <w:shd w:val="clear" w:color="auto" w:fill="FFFF00"/>
        </w:rPr>
        <w:t>yo</w:t>
      </w:r>
      <w:r w:rsidRPr="002D61B2">
        <w:rPr>
          <w:color w:val="888A8C"/>
          <w:w w:val="105"/>
          <w:shd w:val="clear" w:color="auto" w:fill="FFFF00"/>
        </w:rPr>
        <w:t>u</w:t>
      </w:r>
      <w:r w:rsidRPr="002D61B2">
        <w:rPr>
          <w:color w:val="888A8C"/>
          <w:spacing w:val="-6"/>
          <w:w w:val="105"/>
          <w:shd w:val="clear" w:color="auto" w:fill="FFFF00"/>
        </w:rPr>
        <w:t>doin</w:t>
      </w:r>
      <w:r w:rsidRPr="002D61B2">
        <w:rPr>
          <w:color w:val="888A8C"/>
          <w:w w:val="105"/>
          <w:shd w:val="clear" w:color="auto" w:fill="FFFF00"/>
        </w:rPr>
        <w:t>g</w:t>
      </w:r>
      <w:r>
        <w:rPr>
          <w:color w:val="231F20"/>
          <w:spacing w:val="-7"/>
          <w:w w:val="105"/>
        </w:rPr>
        <w:t>a</w:t>
      </w:r>
      <w:r>
        <w:rPr>
          <w:color w:val="231F20"/>
          <w:w w:val="105"/>
        </w:rPr>
        <w:t>t</w:t>
      </w:r>
      <w:r>
        <w:rPr>
          <w:color w:val="231F20"/>
          <w:spacing w:val="-7"/>
          <w:w w:val="105"/>
        </w:rPr>
        <w:t>thi</w:t>
      </w:r>
      <w:r>
        <w:rPr>
          <w:color w:val="231F20"/>
          <w:w w:val="105"/>
        </w:rPr>
        <w:t>s</w:t>
      </w:r>
      <w:r>
        <w:rPr>
          <w:color w:val="231F20"/>
          <w:spacing w:val="-7"/>
          <w:w w:val="105"/>
        </w:rPr>
        <w:t>tim</w:t>
      </w:r>
      <w:r>
        <w:rPr>
          <w:color w:val="231F20"/>
          <w:w w:val="105"/>
        </w:rPr>
        <w:t>e</w:t>
      </w:r>
      <w:r>
        <w:rPr>
          <w:color w:val="231F20"/>
          <w:spacing w:val="-7"/>
          <w:w w:val="105"/>
        </w:rPr>
        <w:t>las</w:t>
      </w:r>
      <w:r>
        <w:rPr>
          <w:color w:val="231F20"/>
          <w:w w:val="105"/>
        </w:rPr>
        <w:t>t</w:t>
      </w:r>
      <w:r>
        <w:rPr>
          <w:color w:val="231F20"/>
          <w:spacing w:val="-7"/>
          <w:w w:val="105"/>
        </w:rPr>
        <w:t>year?</w:t>
      </w:r>
    </w:p>
    <w:p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:rsidR="00D77BDD" w:rsidRDefault="00D77BDD" w:rsidP="002D61B2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62"/>
        <w:rPr>
          <w:color w:val="000000"/>
        </w:rPr>
      </w:pPr>
      <w:r>
        <w:rPr>
          <w:color w:val="231F20"/>
          <w:w w:val="105"/>
        </w:rPr>
        <w:t>Gianni</w:t>
      </w:r>
      <w:r w:rsidRPr="002D61B2">
        <w:rPr>
          <w:color w:val="888A8C"/>
          <w:w w:val="105"/>
          <w:shd w:val="clear" w:color="auto" w:fill="FFFF00"/>
        </w:rPr>
        <w:t>didn</w:t>
      </w:r>
      <w:r w:rsidRPr="002D61B2">
        <w:rPr>
          <w:color w:val="888A8C"/>
          <w:spacing w:val="-4"/>
          <w:w w:val="105"/>
          <w:shd w:val="clear" w:color="auto" w:fill="FFFF00"/>
        </w:rPr>
        <w:t>’</w:t>
      </w:r>
      <w:r w:rsidRPr="002D61B2">
        <w:rPr>
          <w:color w:val="888A8C"/>
          <w:w w:val="105"/>
          <w:shd w:val="clear" w:color="auto" w:fill="FFFF00"/>
        </w:rPr>
        <w:t>tsee</w:t>
      </w:r>
      <w:r>
        <w:rPr>
          <w:color w:val="231F20"/>
          <w:w w:val="105"/>
        </w:rPr>
        <w:t>mewhenId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ove</w:t>
      </w:r>
      <w:r>
        <w:rPr>
          <w:color w:val="231F20"/>
        </w:rPr>
        <w:t>pasthimyeste</w:t>
      </w:r>
      <w:r>
        <w:rPr>
          <w:color w:val="231F20"/>
          <w:spacing w:val="-5"/>
        </w:rPr>
        <w:t>r</w:t>
      </w:r>
      <w:r>
        <w:rPr>
          <w:color w:val="231F20"/>
        </w:rPr>
        <w:t>da</w:t>
      </w:r>
      <w:r>
        <w:rPr>
          <w:color w:val="231F20"/>
          <w:spacing w:val="-19"/>
        </w:rPr>
        <w:t>y</w:t>
      </w:r>
      <w:r>
        <w:rPr>
          <w:color w:val="231F20"/>
        </w:rPr>
        <w:t>.</w:t>
      </w:r>
    </w:p>
    <w:p w:rsidR="00D77BDD" w:rsidRDefault="00D77BDD">
      <w:pPr>
        <w:kinsoku w:val="0"/>
        <w:overflowPunct w:val="0"/>
        <w:spacing w:before="6" w:line="130" w:lineRule="exact"/>
        <w:rPr>
          <w:sz w:val="13"/>
          <w:szCs w:val="13"/>
        </w:rPr>
      </w:pPr>
      <w:r>
        <w:br w:type="column"/>
      </w:r>
    </w:p>
    <w:p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:rsidR="00D77BDD" w:rsidRDefault="002D61B2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 w:rsidRPr="002D61B2">
        <w:rPr>
          <w:rFonts w:ascii="Arial" w:hAnsi="Arial" w:cs="Arial"/>
          <w:color w:val="888A8C"/>
          <w:w w:val="105"/>
          <w:sz w:val="20"/>
          <w:szCs w:val="20"/>
          <w:shd w:val="clear" w:color="auto" w:fill="FFFF00"/>
        </w:rPr>
        <w:t>didn’t come</w:t>
      </w:r>
      <w:r w:rsidR="00D77BDD"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:rsidR="00D77BDD" w:rsidRDefault="002D61B2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 w:rsidRPr="002D61B2">
        <w:rPr>
          <w:rFonts w:ascii="Arial" w:hAnsi="Arial" w:cs="Arial"/>
          <w:color w:val="888A8C"/>
          <w:w w:val="105"/>
          <w:sz w:val="20"/>
          <w:szCs w:val="20"/>
          <w:shd w:val="clear" w:color="auto" w:fill="FFFF00"/>
        </w:rPr>
        <w:t>i had</w:t>
      </w:r>
      <w:r w:rsidR="00D77BDD"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:rsidR="00D77BDD" w:rsidRDefault="00D77BDD">
      <w:pPr>
        <w:kinsoku w:val="0"/>
        <w:overflowPunct w:val="0"/>
        <w:spacing w:before="15" w:line="280" w:lineRule="exact"/>
        <w:rPr>
          <w:sz w:val="28"/>
          <w:szCs w:val="28"/>
        </w:rPr>
      </w:pPr>
    </w:p>
    <w:p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  <w:highlight w:val="lightGray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/30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ab/>
      </w:r>
    </w:p>
    <w:p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3" w:space="170"/>
            <w:col w:w="5963"/>
          </w:cols>
          <w:noEndnote/>
        </w:sectPr>
      </w:pPr>
    </w:p>
    <w:p w:rsidR="00D77BDD" w:rsidRDefault="00DA1B40">
      <w:pPr>
        <w:kinsoku w:val="0"/>
        <w:overflowPunct w:val="0"/>
        <w:spacing w:before="77"/>
        <w:ind w:left="180"/>
        <w:rPr>
          <w:rFonts w:ascii="Garamond" w:hAnsi="Garamond" w:cs="Garamond"/>
          <w:color w:val="000000"/>
          <w:sz w:val="35"/>
          <w:szCs w:val="35"/>
        </w:rPr>
      </w:pPr>
      <w:r w:rsidRPr="00DA1B40">
        <w:rPr>
          <w:noProof/>
        </w:rPr>
        <w:lastRenderedPageBreak/>
        <w:pict>
          <v:group id="Group 11" o:spid="_x0000_s1053" style="position:absolute;left:0;text-align:left;margin-left:-1.5pt;margin-top:-.5pt;width:598.3pt;height:65.3pt;z-index:-251660800;mso-position-horizontal-relative:page;mso-position-vertical-relative:page" coordorigin="-30,-10" coordsize="11966,1306" o:allowincell="f">
            <v:shape id="Freeform 12" o:spid="_x0000_s1056" style="position:absolute;top:959;width:11905;height:20;visibility:visible;mso-wrap-style:square;v-text-anchor:top" coordsize="11905,20" path="m,l11905,e" filled="f" strokecolor="#a7a9ac" strokeweight="3.1pt">
              <v:path arrowok="t" o:connecttype="custom" o:connectlocs="0,0;11905,0" o:connectangles="0,0"/>
            </v:shape>
            <v:group id="Group 13" o:spid="_x0000_s1054" style="position:absolute;left:10332;top:136;width:1178;height:1150" coordorigin="10332,136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">
              <v:shape id="Freeform 14" o:spid="_x0000_s1055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" path="m969,953r-744,l244,958r19,5l281,971r19,17l316,1003r13,17l338,1038r8,18l350,1074r1,16l352,1094r-1,16l369,1120r18,7l406,1134r19,8l464,1150r11,-16l488,1117r16,-13l521,1094r20,-10l561,1080r21,-4l825,1076r,-2l830,1056r7,-20l847,1018r12,-17l874,988r19,-12l912,966r19,-6l950,956r19,-3xe" fillcolor="#e2e3e4" stroked="f">
                <v:path arrowok="t" o:connecttype="custom" o:connectlocs="969,953;225,953;244,958;263,963;281,971;300,988;316,1003;329,1020;338,1038;346,1056;350,1074;351,1090;352,1094;351,1110;369,1120;387,1127;406,1134;425,1142;464,1150;475,1134;488,1117;504,1104;521,1094;541,1084;561,1080;582,1076;825,1076;825,1074;830,1056;837,1036;847,1018;859,1001;874,988;893,976;912,966;931,960;950,956;969,953" o:connectangles="0,0,0,0,0,0,0,0,0,0,0,0,0,0,0,0,0,0,0,0,0,0,0,0,0,0,0,0,0,0,0,0,0,0,0,0,0,0"/>
              </v:shape>
              <v:shape id="Freeform 15" o:spid="_x0000_s1030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" path="m825,1076r-243,l606,1077r21,5l647,1090r18,10l681,1112r15,14l707,1142r22,l769,1134r19,-4l806,1122r18,-8l824,1100r,-10l825,1076xe" fillcolor="#e2e3e4" stroked="f">
                <v:path arrowok="t" o:connecttype="custom" o:connectlocs="825,1076;582,1076;606,1077;627,1082;647,1090;665,1100;681,1112;696,1126;707,1142;729,1142;769,1134;788,1130;806,1122;824,1114;824,1100;824,1090;825,1076" o:connectangles="0,0,0,0,0,0,0,0,0,0,0,0,0,0,0,0,0"/>
              </v:shape>
              <v:shape id="Freeform 16" o:spid="_x0000_s1031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" path="m154,185r-15,14l126,214r-13,15l101,245,90,261,80,279r12,15l102,309r8,18l115,345r3,20l119,385r-3,19l107,427,96,449,84,467,70,481,54,494,37,504r-17,7l7,532,1,549,,569r,23l1,612r1,17l22,636r18,10l58,656r16,14l88,686r11,15l109,721r5,20l117,763r,20l115,801r-5,19l103,838r-9,15l83,868r8,18l101,903r11,17l124,938r12,13l149,968r18,-8l186,956r19,-3l1035,953r2,-2l1051,938r13,-17l1075,906r11,-16l1097,871r-2,-1l588,870r-47,-4l495,853r-21,-7l453,836,434,826,415,811,397,797,381,783,365,766,351,747,339,730,327,710r-9,-20l310,667r-7,-21l298,623r-2,-24l295,576r1,-24l298,527r5,-23l310,481r8,-20l327,439r12,-20l351,401r14,-17l381,367r16,-16l415,337r19,-12l453,314r21,-9l495,295r23,-6l564,281r522,l1082,267r-8,-18l1064,231r-11,-16l1041,199r-1,-2l972,197r-19,-2l189,195r-18,-4l154,185xe" fillcolor="#e2e3e4" stroked="f">
                <v:path arrowok="t" o:connecttype="custom" o:connectlocs="139,199;113,229;90,261;92,294;110,327;118,365;116,404;96,449;70,481;37,504;7,532;0,569;1,612;22,636;58,656;88,686;109,721;117,763;115,801;103,838;83,868;101,903;124,938;149,968;186,956;1035,953;1051,938;1075,906;1097,871;588,870;495,853;453,836;415,811;381,783;351,747;327,710;310,667;298,623;295,576;298,527;310,481;327,439;351,401;381,367;415,337;453,314;495,295;564,281;1082,267;1064,231;1041,199;972,197;189,195;154,185" o:connectangles="0,0,0,0,0,0,0,0,0,0,0,0,0,0,0,0,0,0,0,0,0,0,0,0,0,0,0,0,0,0,0,0,0,0,0,0,0,0,0,0,0,0,0,0,0,0,0,0,0,0,0,0,0,0"/>
              </v:shape>
              <v:shape id="Freeform 17" o:spid="_x0000_s1032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" path="m1035,953r-66,l987,956r18,4l1022,966r13,-13xe" fillcolor="#e2e3e4" stroked="f">
                <v:path arrowok="t" o:connecttype="custom" o:connectlocs="1035,953;969,953;987,956;1005,960;1022,966;1035,953" o:connectangles="0,0,0,0,0,0"/>
              </v:shape>
              <v:shape id="Freeform 18" o:spid="_x0000_s1033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" path="m1086,281r-474,l659,289r22,6l702,305r21,9l743,325r19,12l779,351r17,16l811,384r14,17l838,419r11,20l859,461r8,20l873,504r5,23l881,552r1,24l881,599r-3,24l873,646r-6,21l859,690r-10,20l838,730r-13,17l811,766r-15,17l779,797r-17,14l743,826r-20,10l702,846r-21,7l636,866r-48,4l1095,870r-10,-12l1074,840r-7,-17l1061,803r-3,-17l1058,766r2,-20l1069,721r11,-20l1093,683r14,-16l1122,656r17,-10l1157,639r13,-20l1175,599r2,-17l1177,569r,-13l1176,536r-19,-13l1139,511r-17,-12l1107,485r-14,-14l1082,455r-10,-18l1065,415r-4,-21l1060,374r1,-20l1065,335r6,-16l1079,304r10,-15l1086,281xe" fillcolor="#e2e3e4" stroked="f">
                <v:path arrowok="t" o:connecttype="custom" o:connectlocs="612,281;681,295;723,314;762,337;796,367;825,401;849,439;867,481;878,527;882,576;878,623;867,667;849,710;825,747;796,783;762,811;723,836;681,853;588,870;1085,858;1067,823;1058,786;1060,746;1080,701;1107,667;1139,646;1170,619;1177,582;1177,556;1157,523;1122,499;1093,471;1072,437;1061,394;1061,354;1071,319;1089,289" o:connectangles="0,0,0,0,0,0,0,0,0,0,0,0,0,0,0,0,0,0,0,0,0,0,0,0,0,0,0,0,0,0,0,0,0,0,0,0,0"/>
              </v:shape>
              <v:shape id="Freeform 19" o:spid="_x0000_s1034" style="position:absolute;left:10332;top:136;width:1178;height:1150;visibility:visible;mso-wrap-style:square;v-text-anchor:top" coordsize="1178,1150" path="m1029,185r-19,6l991,195r-19,2l1040,197r-11,-12xe" fillcolor="#e2e3e4" stroked="f">
                <v:path arrowok="t" o:connecttype="custom" o:connectlocs="1029,185;1010,191;991,195;972,197;1040,197;1029,185" o:connectangles="0,0,0,0,0,0"/>
              </v:shape>
              <v:shape id="Freeform 20" o:spid="_x0000_s1035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pOsxQAAAOAAAAAPAAAAZHJzL2Rvd25yZXYueG1sRI/BasMw&#10;EETvhf6D2EJvjVwX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BXqpOsxQAAAOAAAAAP&#10;AAAAAAAAAAAAAAAAAAcCAABkcnMvZG93bnJldi54bWxQSwUGAAAAAAMAAwC3AAAA+QIAAAAAQUlB&#10;QUFBSVF=&#10;" path="m469,7r-42,4l408,15,370,27r-18,8l353,45r,12l351,75r-5,20l339,113r-9,18l317,147r-14,17l284,175r-20,10l245,191r-19,4l953,195r-20,-1l914,187r-18,-8l877,164,861,147,848,131,838,113,831,95,827,77r-1,-4l594,73,571,71,549,67,529,61,511,51,495,39,481,23,469,7xe" fillcolor="#e2e3e4" stroked="f">
                <v:path arrowok="t" o:connecttype="custom" o:connectlocs="469,7;427,11;408,15;370,27;352,35;353,45;353,57;351,75;346,95;339,113;330,131;317,147;303,164;284,175;264,185;245,191;226,195;953,195;933,194;914,187;896,179;877,164;861,147;848,131;838,113;831,95;827,77;826,73;594,73;571,71;549,67;529,61;511,51;495,39;481,23;469,7" o:connectangles="0,0,0,0,0,0,0,0,0,0,0,0,0,0,0,0,0,0,0,0,0,0,0,0,0,0,0,0,0,0,0,0,0,0,0,0"/>
              </v:shape>
              <v:shape id="Freeform 21" o:spid="_x0000_s1036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wvYxQAAAOAAAAAPAAAAZHJzL2Rvd25yZXYueG1sRI/BasMw&#10;EETvhf6D2EJvjVxT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DYQwvYxQAAAOAAAAAP&#10;AAAAAAAAAAAAAAAAAAcCAABkcnMvZG93bnJldi54bWxQSwUGAAAAAAMAAwC3AAAA+QIAAAAAQUlB&#10;QUFBSVF=&#10;" path="m713,l702,17,688,33,673,45,655,57r-19,8l616,71r-22,2l826,73,825,59r,-18l808,31,771,15,732,3,713,xe" fillcolor="#e2e3e4" stroked="f">
                <v:path arrowok="t" o:connecttype="custom" o:connectlocs="713,0;702,17;688,33;673,45;655,57;636,65;616,71;594,73;826,73;825,59;825,41;808,31;771,15;732,3;713,0" o:connectangles="0,0,0,0,0,0,0,0,0,0,0,0,0,0,0"/>
              </v:shape>
            </v:group>
            <v:group id="Group 22" o:spid="_x0000_s1037" style="position:absolute;left:10968;width:937;height:720" coordorigin="10968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">
              <v:shape id="Freeform 23" o:spid="_x0000_s1038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" path="m936,523r-731,l225,523r19,3l263,532r18,9l300,556r16,16l329,589r9,17l346,624r4,18l351,659r1,4l351,679r18,9l387,696r19,7l425,710r19,5l464,720r11,-18l488,687r16,-14l521,662r20,-9l561,648r21,-3l825,645r,-2l830,624r7,-19l847,587r12,-16l874,556r19,-12l912,535r19,-7l936,527r,-4e" fillcolor="#d1d3d4" stroked="f">
                <v:path arrowok="t" o:connecttype="custom" o:connectlocs="936,523;205,523;225,523;244,526;263,532;281,541;300,556;316,572;329,589;338,606;346,624;350,642;351,659;352,663;351,679;369,688;387,696;406,703;425,710;444,715;464,720;475,702;488,687;504,673;521,662;541,653;561,648;582,645;825,645;825,643;830,624;837,605;847,587;859,571;874,556;893,544;912,535;931,528;936,527;936,523" o:connectangles="0,0,0,0,0,0,0,0,0,0,0,0,0,0,0,0,0,0,0,0,0,0,0,0,0,0,0,0,0,0,0,0,0,0,0,0,0,0,0,0"/>
              </v:shape>
              <v:shape id="Freeform 24" o:spid="_x0000_s1039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" path="m825,645r-243,l606,647r21,4l647,659r18,9l681,681r15,14l707,711r22,-1l749,707r20,-4l788,698r18,-7l824,684r,-16l824,660r1,-15e" fillcolor="#d1d3d4" stroked="f">
                <v:path arrowok="t" o:connecttype="custom" o:connectlocs="825,645;582,645;606,647;627,651;647,659;665,668;681,681;696,695;707,711;729,710;749,707;769,703;788,698;806,691;824,684;824,668;824,660;825,645" o:connectangles="0,0,0,0,0,0,0,0,0,0,0,0,0,0,0,0,0,0"/>
              </v:shape>
              <v:shape id="Freeform 25" o:spid="_x0000_s1040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" path="m106,l96,18,84,36,70,51,54,64,37,73,20,80,7,101,1,120,,138r,22l1,180r1,18l22,205r18,9l58,225r16,14l88,254r11,17l109,290r5,21l117,332r,20l115,372r-5,18l103,407r-9,15l83,436r8,19l101,473r11,17l124,506r12,15l149,536r18,-7l186,525r19,-2l936,523r,-85l588,438r-24,-1l541,434r-23,-5l495,423r-21,-8l453,405,434,394,415,381,397,367,381,352,365,335,351,318,339,299,327,279r-9,-21l310,237r-7,-22l298,192r-2,-24l295,144r1,-24l298,97r5,-23l310,51r8,-21l327,9,333,r,l106,e" fillcolor="#d1d3d4" stroked="f">
                <v:path arrowok="t" o:connecttype="custom" o:connectlocs="96,18;70,51;37,73;7,101;0,138;1,180;22,205;58,225;88,254;109,290;117,332;115,372;103,407;83,436;101,473;124,506;149,536;186,525;936,523;588,438;541,434;495,423;453,405;415,381;381,352;351,318;327,279;310,237;298,192;295,144;298,97;310,51;327,9;333,0" o:connectangles="0,0,0,0,0,0,0,0,0,0,0,0,0,0,0,0,0,0,0,0,0,0,0,0,0,0,0,0,0,0,0,0,0,0"/>
              </v:shape>
              <v:shape id="Freeform 26" o:spid="_x0000_s1041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" path="m843,r6,9l859,30r8,21l873,74r5,23l881,120r1,24l881,168r-3,24l873,215r-6,22l859,258r-10,21l838,299r-13,19l811,335r-15,17l779,367r-17,14l743,394r-20,11l702,415r-21,8l659,429r-23,5l612,437r-24,1l936,438,936,r,l843,e" fillcolor="#d1d3d4" stroked="f">
                <v:path arrowok="t" o:connecttype="custom" o:connectlocs="843,0;849,9;859,30;867,51;873,74;878,97;881,120;882,144;881,168;878,192;873,215;867,237;859,258;849,279;838,299;825,318;811,335;796,352;779,367;762,381;743,394;723,405;702,415;681,423;659,429;636,434;612,437;588,438;936,438;936,0;936,0;843,0" o:connectangles="0,0,0,0,0,0,0,0,0,0,0,0,0,0,0,0,0,0,0,0,0,0,0,0,0,0,0,0,0,0,0,0"/>
              </v:shape>
            </v:group>
            <v:shape id="Freeform 27" o:spid="_x0000_s1042" style="position:absolute;left:9872;top:274;width:587;height:588;visibility:visible;mso-wrap-style:square;v-text-anchor:top" coordsize="587,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" path="m293,l269,,245,3,223,8r-23,6l179,23r-21,9l138,43,120,56,102,70,85,85,70,102,56,120,43,138,32,158r-9,21l14,200,8,223,3,245,,269r,24l,317r3,24l8,364r6,22l23,407r9,21l43,448r13,18l70,484r15,17l102,516r18,14l138,543r20,11l179,564r21,8l223,578r22,5l269,586r24,1l317,586r24,-3l364,578r22,-6l407,564r21,-10l448,543r18,-13l484,516r17,-15l516,484r14,-18l543,448r11,-20l564,407r8,-21l578,364r5,-23l586,317r1,-24l586,269r-3,-24l578,223r-6,-23l564,179,554,158,543,138,530,120,516,102,501,85,484,70,466,56,448,43,428,32,407,23,386,14,364,8,341,3,317,,293,xe" fillcolor="#f3f4f4" stroked="f">
              <v:path arrowok="t" o:connecttype="custom" o:connectlocs="269,0;223,8;179,23;138,43;102,70;70,102;43,138;23,179;8,223;0,269;0,317;8,364;23,407;43,448;70,484;102,516;138,543;179,564;223,578;269,586;317,586;364,578;407,564;448,543;484,516;516,484;543,448;564,407;578,364;586,317;586,269;578,223;564,179;543,138;516,102;484,70;448,43;407,23;364,8;317,0" o:connectangles="0,0,0,0,0,0,0,0,0,0,0,0,0,0,0,0,0,0,0,0,0,0,0,0,0,0,0,0,0,0,0,0,0,0,0,0,0,0,0,0"/>
            </v:shape>
            <w10:wrap anchorx="page" anchory="page"/>
          </v:group>
        </w:pict>
      </w:r>
      <w:r w:rsidRPr="00DA1B40">
        <w:rPr>
          <w:noProof/>
        </w:rPr>
        <w:pict>
          <v:shape id="WordArt 28" o:spid="_x0000_s1052" type="#_x0000_t202" style="position:absolute;left:0;text-align:left;margin-left:541.4pt;margin-top:811.85pt;width:47.7pt;height:9pt;rotation:-40;z-index:-251652608;visibility:visible;mso-position-horizontal-relative:page;mso-position-vertical-relative:page" o:allowincell="f" filled="f" stroked="f">
            <v:stroke joinstyle="round"/>
            <v:path arrowok="t"/>
            <v:textbox>
              <w:txbxContent>
                <w:p w:rsidR="00A1304A" w:rsidRDefault="00A1304A" w:rsidP="00A1304A">
                  <w:pPr>
                    <w:jc w:val="center"/>
                    <w:rPr>
                      <w:rFonts w:ascii="Arial" w:hAnsi="Arial" w:cs="Arial"/>
                      <w:color w:val="231F2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231F20"/>
                      <w:sz w:val="16"/>
                      <w:szCs w:val="16"/>
                    </w:rPr>
                    <w:t>PHOTOCOPIABLE</w:t>
                  </w:r>
                </w:p>
              </w:txbxContent>
            </v:textbox>
            <w10:wrap anchorx="page" anchory="page"/>
          </v:shape>
        </w:pict>
      </w:r>
      <w:r w:rsidR="00D77BDD">
        <w:rPr>
          <w:rFonts w:ascii="Garamond" w:hAnsi="Garamond" w:cs="Garamond"/>
          <w:b/>
          <w:bCs/>
          <w:color w:val="231F20"/>
          <w:spacing w:val="-11"/>
          <w:w w:val="80"/>
          <w:sz w:val="35"/>
          <w:szCs w:val="35"/>
        </w:rPr>
        <w:t>o</w:t>
      </w:r>
      <w:r w:rsidR="00D77BDD">
        <w:rPr>
          <w:rFonts w:ascii="Garamond" w:hAnsi="Garamond" w:cs="Garamond"/>
          <w:b/>
          <w:bCs/>
          <w:color w:val="231F20"/>
          <w:spacing w:val="-8"/>
          <w:w w:val="80"/>
          <w:sz w:val="35"/>
          <w:szCs w:val="35"/>
        </w:rPr>
        <w:t>pen</w:t>
      </w:r>
      <w:r w:rsidR="00D77BDD">
        <w:rPr>
          <w:rFonts w:ascii="Garamond" w:hAnsi="Garamond" w:cs="Garamond"/>
          <w:b/>
          <w:bCs/>
          <w:color w:val="58595B"/>
          <w:spacing w:val="-8"/>
          <w:w w:val="80"/>
          <w:sz w:val="35"/>
          <w:szCs w:val="35"/>
        </w:rPr>
        <w:t>Mind</w:t>
      </w: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D77BDD" w:rsidRDefault="00D77BDD">
      <w:pPr>
        <w:pStyle w:val="Titre2"/>
        <w:kinsoku w:val="0"/>
        <w:overflowPunct w:val="0"/>
        <w:rPr>
          <w:b w:val="0"/>
          <w:bCs w:val="0"/>
          <w:color w:val="000000"/>
        </w:rPr>
      </w:pPr>
      <w:r>
        <w:rPr>
          <w:color w:val="231F20"/>
          <w:spacing w:val="-17"/>
          <w:w w:val="115"/>
        </w:rPr>
        <w:t>V</w:t>
      </w:r>
      <w:r>
        <w:rPr>
          <w:color w:val="231F20"/>
          <w:w w:val="115"/>
        </w:rPr>
        <w:t>oca</w:t>
      </w:r>
      <w:r>
        <w:rPr>
          <w:color w:val="231F20"/>
          <w:spacing w:val="-4"/>
          <w:w w:val="115"/>
        </w:rPr>
        <w:t>b</w:t>
      </w:r>
      <w:r>
        <w:rPr>
          <w:color w:val="231F20"/>
          <w:w w:val="115"/>
        </w:rPr>
        <w:t>ulary</w:t>
      </w:r>
    </w:p>
    <w:p w:rsidR="00D77BDD" w:rsidRDefault="00DA1B40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before="82" w:line="265" w:lineRule="auto"/>
        <w:ind w:left="180" w:right="203" w:firstLine="0"/>
        <w:rPr>
          <w:color w:val="000000"/>
          <w:sz w:val="22"/>
          <w:szCs w:val="22"/>
        </w:rPr>
      </w:pPr>
      <w:r w:rsidRPr="00DA1B40">
        <w:rPr>
          <w:noProof/>
        </w:rPr>
        <w:pict>
          <v:rect id="Rectangle 29" o:spid="_x0000_s1051" style="position:absolute;left:0;text-align:left;margin-left:36pt;margin-top:55.6pt;width:251.2pt;height:35.1pt;z-index:-25165977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" o:allowincell="f" fillcolor="#dadbdc" stroked="f">
            <v:path arrowok="t"/>
            <w10:wrap anchorx="page"/>
          </v:rect>
        </w:pict>
      </w:r>
      <w:r w:rsidR="00D77BDD">
        <w:rPr>
          <w:b/>
          <w:bCs/>
          <w:color w:val="231F20"/>
          <w:w w:val="120"/>
          <w:sz w:val="22"/>
          <w:szCs w:val="22"/>
        </w:rPr>
        <w:t>Completethesentenceswiththe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ordsintheb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spacing w:val="-3"/>
          <w:w w:val="120"/>
          <w:sz w:val="22"/>
          <w:szCs w:val="22"/>
        </w:rPr>
        <w:t>x</w:t>
      </w:r>
      <w:r w:rsidR="00D77BDD">
        <w:rPr>
          <w:b/>
          <w:bCs/>
          <w:color w:val="231F20"/>
          <w:w w:val="120"/>
          <w:sz w:val="22"/>
          <w:szCs w:val="22"/>
        </w:rPr>
        <w:t>es.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hereisoneext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aoptioninea</w:t>
      </w:r>
      <w:r w:rsidR="00D77BDD">
        <w:rPr>
          <w:b/>
          <w:bCs/>
          <w:color w:val="231F20"/>
          <w:spacing w:val="-5"/>
          <w:w w:val="120"/>
          <w:sz w:val="22"/>
          <w:szCs w:val="22"/>
        </w:rPr>
        <w:t>c</w:t>
      </w:r>
      <w:r w:rsidR="00D77BDD">
        <w:rPr>
          <w:b/>
          <w:bCs/>
          <w:color w:val="231F20"/>
          <w:w w:val="120"/>
          <w:sz w:val="22"/>
          <w:szCs w:val="22"/>
        </w:rPr>
        <w:t>hb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</w:p>
    <w:p w:rsidR="00D77BDD" w:rsidRDefault="00D77BDD">
      <w:pPr>
        <w:kinsoku w:val="0"/>
        <w:overflowPunct w:val="0"/>
        <w:spacing w:before="1" w:line="130" w:lineRule="exact"/>
        <w:rPr>
          <w:sz w:val="13"/>
          <w:szCs w:val="13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line="257" w:lineRule="auto"/>
        <w:ind w:left="350" w:right="19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>angry  blog  b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owse  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strike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 xml:space="preserve">ested  </w:t>
      </w:r>
      <w:r>
        <w:rPr>
          <w:rFonts w:ascii="Arial" w:hAnsi="Arial" w:cs="Arial"/>
          <w:color w:val="231F20"/>
          <w:w w:val="105"/>
          <w:sz w:val="18"/>
          <w:szCs w:val="18"/>
        </w:rPr>
        <w:t>online  surprisedupload</w:t>
      </w:r>
    </w:p>
    <w:p w:rsidR="00D77BDD" w:rsidRDefault="00D77BDD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A1B40">
      <w:pPr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 w:rsidRPr="00DA1B40">
        <w:rPr>
          <w:noProof/>
        </w:rPr>
        <w:pict>
          <v:shape id="Freeform 30" o:spid="_x0000_s1050" style="position:absolute;left:0;text-align:left;margin-left:124pt;margin-top:10.85pt;width:56.6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34,20" o:allowincell="f" path="m,l1134,e" filled="f" strokecolor="#a7a9ac" strokeweight="1pt">
            <v:path arrowok="t" o:connecttype="custom" o:connectlocs="0,0;719455,0" o:connectangles="0,0"/>
            <w10:wrap anchorx="page"/>
          </v:shape>
        </w:pict>
      </w:r>
      <w:r w:rsidR="00D77BDD">
        <w:rPr>
          <w:rFonts w:ascii="Arial" w:hAnsi="Arial" w:cs="Arial"/>
          <w:color w:val="231F20"/>
          <w:sz w:val="20"/>
          <w:szCs w:val="20"/>
        </w:rPr>
        <w:t>Myfatherisvery</w:t>
      </w:r>
      <w:r w:rsidR="00D77BDD">
        <w:rPr>
          <w:rFonts w:ascii="Arial" w:hAnsi="Arial" w:cs="Arial"/>
          <w:b/>
          <w:bCs/>
          <w:color w:val="58595B"/>
          <w:sz w:val="15"/>
          <w:szCs w:val="15"/>
        </w:rPr>
        <w:t xml:space="preserve">(0)   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>inte</w:t>
      </w:r>
      <w:r w:rsidR="00D77BDD">
        <w:rPr>
          <w:rFonts w:ascii="Arial" w:hAnsi="Arial" w:cs="Arial"/>
          <w:i/>
          <w:iCs/>
          <w:color w:val="58595B"/>
          <w:spacing w:val="-4"/>
          <w:position w:val="4"/>
          <w:sz w:val="20"/>
          <w:szCs w:val="20"/>
        </w:rPr>
        <w:t>r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 xml:space="preserve">ested  </w:t>
      </w:r>
      <w:r w:rsidR="00D77BDD">
        <w:rPr>
          <w:rFonts w:ascii="Arial" w:hAnsi="Arial" w:cs="Arial"/>
          <w:color w:val="231F20"/>
          <w:sz w:val="20"/>
          <w:szCs w:val="20"/>
        </w:rPr>
        <w:t>intheinte</w:t>
      </w:r>
      <w:r w:rsidR="00D77BDD">
        <w:rPr>
          <w:rFonts w:ascii="Arial" w:hAnsi="Arial" w:cs="Arial"/>
          <w:color w:val="231F20"/>
          <w:spacing w:val="2"/>
          <w:sz w:val="20"/>
          <w:szCs w:val="20"/>
        </w:rPr>
        <w:t>r</w:t>
      </w:r>
      <w:r w:rsidR="00D77BDD">
        <w:rPr>
          <w:rFonts w:ascii="Arial" w:hAnsi="Arial" w:cs="Arial"/>
          <w:color w:val="231F20"/>
          <w:sz w:val="20"/>
          <w:szCs w:val="20"/>
        </w:rPr>
        <w:t>net.</w:t>
      </w:r>
    </w:p>
    <w:p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:rsidR="00D77BDD" w:rsidRDefault="00D77BDD">
      <w:pPr>
        <w:pStyle w:val="Corpsdetexte"/>
        <w:tabs>
          <w:tab w:val="left" w:pos="3104"/>
        </w:tabs>
        <w:kinsoku w:val="0"/>
        <w:overflowPunct w:val="0"/>
        <w:ind w:left="180"/>
        <w:rPr>
          <w:color w:val="000000"/>
        </w:rPr>
      </w:pPr>
      <w:r>
        <w:rPr>
          <w:color w:val="231F20"/>
        </w:rPr>
        <w:t>Hespendshours</w:t>
      </w:r>
      <w:r>
        <w:rPr>
          <w:b/>
          <w:bCs/>
          <w:color w:val="58595B"/>
          <w:sz w:val="15"/>
          <w:szCs w:val="15"/>
        </w:rPr>
        <w:t>(1)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.Helikesto</w:t>
      </w:r>
    </w:p>
    <w:p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:rsidR="00D77BDD" w:rsidRDefault="00D77BDD">
      <w:pPr>
        <w:pStyle w:val="Corpsdetexte"/>
        <w:numPr>
          <w:ilvl w:val="0"/>
          <w:numId w:val="3"/>
        </w:numPr>
        <w:tabs>
          <w:tab w:val="left" w:pos="418"/>
          <w:tab w:val="left" w:pos="1552"/>
        </w:tabs>
        <w:kinsoku w:val="0"/>
        <w:overflowPunct w:val="0"/>
        <w:ind w:left="180" w:firstLine="0"/>
        <w:rPr>
          <w:color w:val="000000"/>
        </w:rPr>
      </w:pP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videosandhealsowritesa</w:t>
      </w:r>
    </w:p>
    <w:p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:rsidR="00D77BDD" w:rsidRDefault="00DA1B40">
      <w:pPr>
        <w:pStyle w:val="Corpsdetexte"/>
        <w:numPr>
          <w:ilvl w:val="0"/>
          <w:numId w:val="3"/>
        </w:numPr>
        <w:tabs>
          <w:tab w:val="left" w:pos="418"/>
          <w:tab w:val="left" w:pos="1552"/>
          <w:tab w:val="left" w:pos="3959"/>
          <w:tab w:val="left" w:pos="4222"/>
        </w:tabs>
        <w:kinsoku w:val="0"/>
        <w:overflowPunct w:val="0"/>
        <w:spacing w:line="354" w:lineRule="auto"/>
        <w:ind w:left="180" w:firstLine="0"/>
        <w:rPr>
          <w:color w:val="000000"/>
        </w:rPr>
      </w:pPr>
      <w:r w:rsidRPr="00DA1B40">
        <w:rPr>
          <w:noProof/>
        </w:rPr>
        <w:pict>
          <v:rect id="Rectangle 31" o:spid="_x0000_s1049" style="position:absolute;left:0;text-align:left;margin-left:36pt;margin-top:62.2pt;width:238.55pt;height:24pt;z-index:-251657728;visibility:visible;mso-position-horizontal-relative:page" o:allowincell="f" fillcolor="#dadbdc" stroked="f">
            <v:path arrowok="t"/>
            <w10:wrap anchorx="page"/>
          </v:rect>
        </w:pic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.Iwasvery</w:t>
      </w:r>
      <w:r w:rsidR="00D77BDD">
        <w:rPr>
          <w:b/>
          <w:bCs/>
          <w:color w:val="58595B"/>
          <w:sz w:val="15"/>
          <w:szCs w:val="15"/>
        </w:rPr>
        <w:t>(4)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byhis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eactiontoanarticleIsenthimaboutolderpeopleand the 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 He was very</w:t>
      </w:r>
      <w:r w:rsidR="00D77BDD">
        <w:rPr>
          <w:b/>
          <w:bCs/>
          <w:color w:val="58595B"/>
          <w:sz w:val="15"/>
          <w:szCs w:val="15"/>
        </w:rPr>
        <w:t>(5)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D77BDD">
        <w:rPr>
          <w:color w:val="231F20"/>
        </w:rPr>
        <w:t>aboutit.</w:t>
      </w:r>
    </w:p>
    <w:p w:rsidR="00D77BDD" w:rsidRDefault="00D77BDD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ind w:left="35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email  Google  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>ead  shocked  worried  checking</w:t>
      </w: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before="16" w:line="200" w:lineRule="exact"/>
        <w:rPr>
          <w:sz w:val="20"/>
          <w:szCs w:val="20"/>
        </w:rPr>
      </w:pPr>
    </w:p>
    <w:p w:rsidR="00D77BDD" w:rsidRDefault="00D77BDD">
      <w:pPr>
        <w:pStyle w:val="Corpsdetexte"/>
        <w:tabs>
          <w:tab w:val="left" w:pos="2049"/>
          <w:tab w:val="left" w:pos="2446"/>
          <w:tab w:val="left" w:pos="3800"/>
        </w:tabs>
        <w:kinsoku w:val="0"/>
        <w:overflowPunct w:val="0"/>
        <w:spacing w:line="354" w:lineRule="auto"/>
        <w:ind w:left="179" w:right="8"/>
        <w:rPr>
          <w:color w:val="000000"/>
        </w:rPr>
      </w:pPr>
      <w:r>
        <w:rPr>
          <w:color w:val="231F20"/>
        </w:rPr>
        <w:t>Iwas</w:t>
      </w:r>
      <w:r>
        <w:rPr>
          <w:b/>
          <w:bCs/>
          <w:color w:val="58595B"/>
          <w:sz w:val="15"/>
          <w:szCs w:val="15"/>
        </w:rPr>
        <w:t>(6)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my</w:t>
      </w:r>
      <w:r>
        <w:rPr>
          <w:b/>
          <w:bCs/>
          <w:color w:val="58595B"/>
          <w:sz w:val="15"/>
          <w:szCs w:val="15"/>
        </w:rPr>
        <w:t>(7)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thismo</w:t>
      </w:r>
      <w:r>
        <w:rPr>
          <w:color w:val="231F20"/>
          <w:spacing w:val="2"/>
        </w:rPr>
        <w:t>r</w:t>
      </w:r>
      <w:r>
        <w:rPr>
          <w:color w:val="231F20"/>
        </w:rPr>
        <w:t>ningandIwas</w:t>
      </w:r>
      <w:r>
        <w:rPr>
          <w:b/>
          <w:bCs/>
          <w:color w:val="58595B"/>
          <w:sz w:val="15"/>
          <w:szCs w:val="15"/>
        </w:rPr>
        <w:t>(8)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byamessageMattsentme.</w:t>
      </w:r>
    </w:p>
    <w:p w:rsidR="00D77BDD" w:rsidRDefault="00D77BDD">
      <w:pPr>
        <w:pStyle w:val="Corpsdetexte"/>
        <w:tabs>
          <w:tab w:val="left" w:pos="2556"/>
        </w:tabs>
        <w:kinsoku w:val="0"/>
        <w:overflowPunct w:val="0"/>
        <w:spacing w:before="3"/>
        <w:ind w:left="180"/>
        <w:rPr>
          <w:color w:val="000000"/>
        </w:rPr>
      </w:pPr>
      <w:r>
        <w:rPr>
          <w:color w:val="231F20"/>
        </w:rPr>
        <w:t>Hesaidhe</w:t>
      </w:r>
      <w:r>
        <w:rPr>
          <w:b/>
          <w:bCs/>
          <w:color w:val="58595B"/>
          <w:sz w:val="15"/>
          <w:szCs w:val="15"/>
        </w:rPr>
        <w:t>(9)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yourblogandhe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</w:p>
    <w:p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:rsidR="00D77BDD" w:rsidRDefault="00D77BDD">
      <w:pPr>
        <w:pStyle w:val="Corpsdetexte"/>
        <w:tabs>
          <w:tab w:val="left" w:pos="1644"/>
        </w:tabs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>(10)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aboutyou.</w:t>
      </w:r>
      <w:r>
        <w:rPr>
          <w:color w:val="231F20"/>
          <w:spacing w:val="-23"/>
        </w:rPr>
        <w:t>Y</w:t>
      </w:r>
      <w:r>
        <w:rPr>
          <w:color w:val="231F20"/>
        </w:rPr>
        <w:t>ouseemupset.</w:t>
      </w: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:rsidR="00D77BDD" w:rsidRDefault="00D77BDD">
      <w:pPr>
        <w:pStyle w:val="Titre2"/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right="53" w:firstLine="0"/>
        <w:rPr>
          <w:b w:val="0"/>
          <w:bCs w:val="0"/>
          <w:color w:val="000000"/>
        </w:rPr>
      </w:pPr>
      <w:r>
        <w:rPr>
          <w:color w:val="231F20"/>
          <w:w w:val="115"/>
        </w:rPr>
        <w:t>Completethedefinitions.</w:t>
      </w:r>
      <w:r>
        <w:rPr>
          <w:color w:val="231F20"/>
          <w:spacing w:val="-7"/>
          <w:w w:val="115"/>
        </w:rPr>
        <w:t>T</w:t>
      </w:r>
      <w:r>
        <w:rPr>
          <w:color w:val="231F20"/>
          <w:w w:val="115"/>
        </w:rPr>
        <w:t>hefirstlettersofthemissing</w:t>
      </w:r>
      <w:r>
        <w:rPr>
          <w:color w:val="231F20"/>
          <w:spacing w:val="-6"/>
          <w:w w:val="115"/>
        </w:rPr>
        <w:t>w</w:t>
      </w:r>
      <w:r>
        <w:rPr>
          <w:color w:val="231F20"/>
          <w:w w:val="115"/>
        </w:rPr>
        <w:t>ordsaresh</w:t>
      </w:r>
      <w:r>
        <w:rPr>
          <w:color w:val="231F20"/>
          <w:spacing w:val="-6"/>
          <w:w w:val="115"/>
        </w:rPr>
        <w:t>o</w:t>
      </w:r>
      <w:r>
        <w:rPr>
          <w:color w:val="231F20"/>
          <w:w w:val="115"/>
        </w:rPr>
        <w:t>wn.</w:t>
      </w:r>
    </w:p>
    <w:p w:rsidR="00D77BDD" w:rsidRDefault="00DA1B40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231F20"/>
        </w:rPr>
      </w:pPr>
      <w:r w:rsidRPr="00DA1B40">
        <w:rPr>
          <w:noProof/>
        </w:rPr>
        <w:pict>
          <v:shape id="Freeform 32" o:spid="_x0000_s1048" style="position:absolute;left:0;text-align:left;margin-left:78.35pt;margin-top:27.45pt;width:56.65pt;height:0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34,20" o:allowincell="f" path="m,l1134,e" filled="f" strokecolor="#a7a9ac" strokeweight="1pt">
            <v:path arrowok="t" o:connecttype="custom" o:connectlocs="0,0;719455,0" o:connectangles="0,0"/>
            <w10:wrap anchorx="page"/>
          </v:shape>
        </w:pict>
      </w:r>
      <w:r w:rsidR="0020646E" w:rsidRPr="0020646E">
        <w:rPr>
          <w:b/>
          <w:color w:val="231F20"/>
          <w:sz w:val="15"/>
          <w:szCs w:val="15"/>
        </w:rPr>
        <w:t>0</w:t>
      </w:r>
      <w:r w:rsidR="0020646E">
        <w:rPr>
          <w:color w:val="231F20"/>
        </w:rPr>
        <w:tab/>
      </w:r>
      <w:r w:rsidR="00D77BDD">
        <w:rPr>
          <w:color w:val="231F20"/>
        </w:rPr>
        <w:t>Ifyoulookatlotsofdi</w:t>
      </w:r>
      <w:r w:rsidR="00D77BDD">
        <w:rPr>
          <w:color w:val="231F20"/>
          <w:spacing w:val="-4"/>
        </w:rPr>
        <w:t>f</w:t>
      </w:r>
      <w:r w:rsidR="00D77BDD">
        <w:rPr>
          <w:color w:val="231F20"/>
        </w:rPr>
        <w:t>fe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entwebsites,you</w:t>
      </w:r>
      <w:r w:rsidR="00D77BDD">
        <w:rPr>
          <w:b/>
          <w:bCs/>
          <w:color w:val="231F20"/>
        </w:rPr>
        <w:t xml:space="preserve">b </w:t>
      </w:r>
      <w:r w:rsidR="00D77BDD">
        <w:rPr>
          <w:i/>
          <w:iCs/>
          <w:color w:val="58595B"/>
          <w:spacing w:val="-4"/>
          <w:position w:val="4"/>
        </w:rPr>
        <w:t>r</w:t>
      </w:r>
      <w:r w:rsidR="00D77BDD">
        <w:rPr>
          <w:i/>
          <w:iCs/>
          <w:color w:val="58595B"/>
          <w:position w:val="4"/>
        </w:rPr>
        <w:t>owse</w:t>
      </w:r>
      <w:r w:rsidR="00D77BDD">
        <w:rPr>
          <w:i/>
          <w:iCs/>
          <w:color w:val="58595B"/>
          <w:position w:val="4"/>
        </w:rPr>
        <w:tab/>
      </w:r>
      <w:r w:rsidR="00D77BDD">
        <w:rPr>
          <w:color w:val="231F20"/>
        </w:rPr>
        <w:t>theinte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</w:t>
      </w:r>
    </w:p>
    <w:p w:rsidR="00D77BDD" w:rsidRDefault="0020646E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000000"/>
        </w:rPr>
      </w:pPr>
      <w:r w:rsidRPr="0020646E">
        <w:rPr>
          <w:b/>
          <w:color w:val="231F20"/>
          <w:sz w:val="15"/>
          <w:szCs w:val="15"/>
        </w:rPr>
        <w:t>11</w:t>
      </w:r>
      <w:r>
        <w:rPr>
          <w:color w:val="231F20"/>
        </w:rPr>
        <w:tab/>
      </w:r>
      <w:r w:rsidR="00D77BDD">
        <w:rPr>
          <w:color w:val="231F20"/>
        </w:rPr>
        <w:t xml:space="preserve">Ifyou puta messageon awebsite,you </w:t>
      </w:r>
      <w:r w:rsidR="00D77BDD">
        <w:rPr>
          <w:b/>
          <w:bCs/>
          <w:color w:val="231F20"/>
        </w:rPr>
        <w:t>p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:rsidR="00D77BDD" w:rsidRDefault="0020646E" w:rsidP="0020646E">
      <w:pPr>
        <w:pStyle w:val="Corpsdetexte"/>
        <w:tabs>
          <w:tab w:val="left" w:pos="520"/>
          <w:tab w:val="left" w:pos="2161"/>
        </w:tabs>
        <w:kinsoku w:val="0"/>
        <w:overflowPunct w:val="0"/>
        <w:spacing w:line="271" w:lineRule="auto"/>
        <w:ind w:left="516" w:right="1631" w:hanging="516"/>
        <w:rPr>
          <w:color w:val="000000"/>
        </w:rPr>
      </w:pPr>
      <w:r w:rsidRPr="0020646E">
        <w:rPr>
          <w:b/>
          <w:color w:val="231F20"/>
          <w:sz w:val="15"/>
          <w:szCs w:val="15"/>
        </w:rPr>
        <w:t xml:space="preserve"> 12</w:t>
      </w:r>
      <w:r>
        <w:rPr>
          <w:color w:val="231F20"/>
        </w:rPr>
        <w:tab/>
      </w:r>
      <w:r w:rsidR="00D77BDD">
        <w:rPr>
          <w:color w:val="231F20"/>
        </w:rPr>
        <w:t>Ifyougetfilesf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omtheinte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 xml:space="preserve">net,you </w:t>
      </w:r>
      <w:r w:rsidR="00D77BDD">
        <w:rPr>
          <w:b/>
          <w:bCs/>
          <w:color w:val="231F20"/>
        </w:rPr>
        <w:t>d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them.</w:t>
      </w:r>
    </w:p>
    <w:p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:rsidR="00D77BDD" w:rsidRDefault="0020646E" w:rsidP="0020646E">
      <w:pPr>
        <w:pStyle w:val="Corpsdetexte"/>
        <w:tabs>
          <w:tab w:val="left" w:pos="520"/>
          <w:tab w:val="left" w:pos="2113"/>
        </w:tabs>
        <w:kinsoku w:val="0"/>
        <w:overflowPunct w:val="0"/>
        <w:spacing w:line="271" w:lineRule="auto"/>
        <w:ind w:left="516" w:right="1039" w:hanging="516"/>
        <w:rPr>
          <w:color w:val="000000"/>
        </w:rPr>
      </w:pPr>
      <w:r w:rsidRPr="0020646E">
        <w:rPr>
          <w:b/>
          <w:color w:val="231F20"/>
          <w:sz w:val="15"/>
          <w:szCs w:val="15"/>
        </w:rPr>
        <w:t xml:space="preserve"> 13</w:t>
      </w:r>
      <w:r>
        <w:rPr>
          <w:color w:val="231F20"/>
        </w:rPr>
        <w:tab/>
      </w:r>
      <w:r w:rsidR="00D77BDD">
        <w:rPr>
          <w:color w:val="231F20"/>
        </w:rPr>
        <w:t>Ifyouwriteashortmessageon</w:t>
      </w:r>
      <w:r w:rsidR="00D77BDD">
        <w:rPr>
          <w:color w:val="231F20"/>
          <w:spacing w:val="-25"/>
        </w:rPr>
        <w:t>T</w:t>
      </w:r>
      <w:r w:rsidR="00D77BDD">
        <w:rPr>
          <w:color w:val="231F20"/>
        </w:rPr>
        <w:t>witte</w:t>
      </w:r>
      <w:r w:rsidR="00D77BDD">
        <w:rPr>
          <w:color w:val="231F20"/>
          <w:spacing w:val="-19"/>
        </w:rPr>
        <w:t>r</w:t>
      </w:r>
      <w:r w:rsidR="00D77BDD">
        <w:rPr>
          <w:color w:val="231F20"/>
        </w:rPr>
        <w:t xml:space="preserve">, you </w:t>
      </w:r>
      <w:r w:rsidR="00D77BDD">
        <w:rPr>
          <w:b/>
          <w:bCs/>
          <w:color w:val="231F20"/>
        </w:rPr>
        <w:t>t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:rsidR="00D77BDD" w:rsidRDefault="0020646E" w:rsidP="0020646E">
      <w:pPr>
        <w:pStyle w:val="Corpsdetexte"/>
        <w:tabs>
          <w:tab w:val="left" w:pos="520"/>
          <w:tab w:val="left" w:pos="4875"/>
        </w:tabs>
        <w:kinsoku w:val="0"/>
        <w:overflowPunct w:val="0"/>
        <w:ind w:left="0"/>
        <w:rPr>
          <w:color w:val="000000"/>
        </w:rPr>
      </w:pPr>
      <w:r w:rsidRPr="0020646E">
        <w:rPr>
          <w:b/>
          <w:color w:val="231F20"/>
          <w:sz w:val="15"/>
          <w:szCs w:val="15"/>
        </w:rPr>
        <w:t xml:space="preserve"> 14</w:t>
      </w:r>
      <w:r>
        <w:rPr>
          <w:color w:val="231F20"/>
        </w:rPr>
        <w:tab/>
      </w:r>
      <w:r w:rsidR="00D77BDD">
        <w:rPr>
          <w:color w:val="231F20"/>
        </w:rPr>
        <w:t>Things thata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eon theinte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b/>
          <w:bCs/>
          <w:color w:val="231F20"/>
        </w:rPr>
        <w:t>o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:rsidR="00D77BDD" w:rsidRDefault="0020646E" w:rsidP="0020646E">
      <w:pPr>
        <w:pStyle w:val="Corpsdetexte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000000"/>
        </w:rPr>
      </w:pPr>
      <w:r w:rsidRPr="0020646E">
        <w:rPr>
          <w:b/>
          <w:color w:val="231F20"/>
          <w:sz w:val="15"/>
          <w:szCs w:val="15"/>
        </w:rPr>
        <w:t>15</w:t>
      </w:r>
      <w:r>
        <w:rPr>
          <w:color w:val="231F20"/>
        </w:rPr>
        <w:tab/>
      </w:r>
      <w:r w:rsidR="00D77BDD">
        <w:rPr>
          <w:color w:val="231F20"/>
        </w:rPr>
        <w:t>Ifyouputsomethinglikeapictu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eorvideoontheinte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net,you</w:t>
      </w:r>
      <w:r w:rsidR="00D77BDD">
        <w:rPr>
          <w:b/>
          <w:bCs/>
          <w:color w:val="231F20"/>
        </w:rPr>
        <w:t>u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:rsidR="00D77BDD" w:rsidRDefault="00D77BDD">
      <w:pPr>
        <w:kinsoku w:val="0"/>
        <w:overflowPunct w:val="0"/>
        <w:spacing w:before="7" w:line="160" w:lineRule="exact"/>
        <w:rPr>
          <w:sz w:val="16"/>
          <w:szCs w:val="16"/>
        </w:rPr>
      </w:pPr>
      <w:r>
        <w:br w:type="column"/>
      </w:r>
    </w:p>
    <w:p w:rsidR="00D77BDD" w:rsidRDefault="005F12C1">
      <w:pPr>
        <w:pStyle w:val="Titre2"/>
        <w:kinsoku w:val="0"/>
        <w:overflowPunct w:val="0"/>
        <w:ind w:left="0" w:right="782"/>
        <w:jc w:val="right"/>
        <w:rPr>
          <w:rFonts w:ascii="Arial" w:hAnsi="Arial" w:cs="Arial"/>
          <w:b w:val="0"/>
          <w:bCs w:val="0"/>
          <w:color w:val="000000"/>
        </w:rPr>
      </w:pPr>
      <w:r>
        <w:rPr>
          <w:rFonts w:ascii="Arial" w:hAnsi="Arial" w:cs="Arial"/>
          <w:color w:val="58595B"/>
          <w:w w:val="130"/>
        </w:rPr>
        <w:t>LEVEL</w:t>
      </w:r>
      <w:r w:rsidR="00D77BDD">
        <w:rPr>
          <w:rFonts w:ascii="Arial" w:hAnsi="Arial" w:cs="Arial"/>
          <w:color w:val="58595B"/>
          <w:w w:val="130"/>
        </w:rPr>
        <w:t>2</w:t>
      </w:r>
    </w:p>
    <w:p w:rsidR="00D77BDD" w:rsidRDefault="00D77BDD">
      <w:pPr>
        <w:kinsoku w:val="0"/>
        <w:overflowPunct w:val="0"/>
        <w:spacing w:before="3" w:line="130" w:lineRule="exact"/>
        <w:rPr>
          <w:sz w:val="13"/>
          <w:szCs w:val="13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A1B40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left="180" w:right="972" w:firstLine="0"/>
        <w:rPr>
          <w:color w:val="000000"/>
          <w:sz w:val="22"/>
          <w:szCs w:val="22"/>
        </w:rPr>
      </w:pPr>
      <w:r w:rsidRPr="00DA1B40">
        <w:rPr>
          <w:noProof/>
        </w:rPr>
        <w:pict>
          <v:group id="Group 33" o:spid="_x0000_s1045" style="position:absolute;left:0;text-align:left;margin-left:305.6pt;margin-top:31.3pt;width:239.6pt;height:36pt;z-index:-251655680;mso-position-horizontal-relative:page" coordorigin="6112,626" coordsize="4792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" o:allowincell="f">
            <v:rect id="Rectangle 34" o:spid="_x0000_s1047" style="position:absolute;left:6122;top:636;width:4771;height:7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" fillcolor="#dadbdc" stroked="f">
              <v:path arrowok="t"/>
            </v:rect>
            <v:shape id="Freeform 35" o:spid="_x0000_s1046" style="position:absolute;left:8609;top:885;width:463;height:20;visibility:visible;mso-wrap-style:square;v-text-anchor:top" coordsize="4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" path="m,l462,e" filled="f" strokecolor="#231f20" strokeweight=".16297mm">
              <v:path arrowok="t" o:connecttype="custom" o:connectlocs="0,0;462,0" o:connectangles="0,0"/>
            </v:shape>
            <w10:wrap anchorx="page"/>
          </v:group>
        </w:pict>
      </w:r>
      <w:r w:rsidR="00D77BDD">
        <w:rPr>
          <w:b/>
          <w:bCs/>
          <w:color w:val="231F20"/>
          <w:w w:val="120"/>
          <w:sz w:val="22"/>
          <w:szCs w:val="22"/>
        </w:rPr>
        <w:t>Completethesentenceswith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ordsf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omtheb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hereisoneext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aoption.</w:t>
      </w:r>
    </w:p>
    <w:p w:rsidR="00D77BDD" w:rsidRDefault="00D77BDD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:rsidR="00D77BDD" w:rsidRDefault="00D77BDD">
      <w:pPr>
        <w:kinsoku w:val="0"/>
        <w:overflowPunct w:val="0"/>
        <w:spacing w:line="255" w:lineRule="auto"/>
        <w:ind w:left="350" w:right="18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>excited  happy  worried  upset  inte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>ested surprised  angry</w:t>
      </w:r>
    </w:p>
    <w:p w:rsidR="00D77BDD" w:rsidRDefault="00D77BDD">
      <w:pPr>
        <w:kinsoku w:val="0"/>
        <w:overflowPunct w:val="0"/>
        <w:spacing w:before="4" w:line="280" w:lineRule="exact"/>
        <w:rPr>
          <w:sz w:val="28"/>
          <w:szCs w:val="28"/>
        </w:rPr>
      </w:pPr>
    </w:p>
    <w:p w:rsidR="00D77BDD" w:rsidRDefault="00D77BDD">
      <w:pPr>
        <w:tabs>
          <w:tab w:val="left" w:pos="520"/>
          <w:tab w:val="left" w:pos="3695"/>
          <w:tab w:val="left" w:pos="451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sz w:val="15"/>
          <w:szCs w:val="15"/>
        </w:rPr>
        <w:tab/>
      </w:r>
      <w:r>
        <w:rPr>
          <w:rFonts w:ascii="Arial" w:hAnsi="Arial" w:cs="Arial"/>
          <w:color w:val="231F20"/>
          <w:sz w:val="20"/>
          <w:szCs w:val="20"/>
        </w:rPr>
        <w:t>Mona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sdogdiedandshe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svery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upset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:rsidR="00D77BDD" w:rsidRDefault="00D77BDD">
      <w:pPr>
        <w:pStyle w:val="Corpsdetexte"/>
        <w:kinsoku w:val="0"/>
        <w:overflowPunct w:val="0"/>
        <w:spacing w:before="30"/>
        <w:rPr>
          <w:color w:val="000000"/>
        </w:rPr>
      </w:pPr>
      <w:r>
        <w:rPr>
          <w:color w:val="231F20"/>
          <w:w w:val="105"/>
        </w:rPr>
        <w:t>aboutit.</w:t>
      </w:r>
    </w:p>
    <w:p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931"/>
        </w:tabs>
        <w:kinsoku w:val="0"/>
        <w:overflowPunct w:val="0"/>
        <w:spacing w:line="271" w:lineRule="auto"/>
        <w:ind w:right="1030"/>
        <w:rPr>
          <w:color w:val="000000"/>
        </w:rPr>
      </w:pPr>
      <w:r>
        <w:rPr>
          <w:color w:val="231F20"/>
        </w:rPr>
        <w:t>The child</w:t>
      </w:r>
      <w:r>
        <w:rPr>
          <w:color w:val="231F20"/>
          <w:spacing w:val="-4"/>
        </w:rPr>
        <w:t>r</w:t>
      </w:r>
      <w:r>
        <w:rPr>
          <w:color w:val="231F20"/>
        </w:rPr>
        <w:t>en can</w:t>
      </w:r>
      <w:r>
        <w:rPr>
          <w:color w:val="231F20"/>
          <w:spacing w:val="-5"/>
        </w:rPr>
        <w:t>’</w:t>
      </w:r>
      <w:r>
        <w:rPr>
          <w:color w:val="231F20"/>
        </w:rPr>
        <w:t>t sit still! They’</w:t>
      </w:r>
      <w:r>
        <w:rPr>
          <w:color w:val="231F20"/>
          <w:spacing w:val="-5"/>
        </w:rPr>
        <w:t>r</w:t>
      </w:r>
      <w:r>
        <w:rPr>
          <w:color w:val="231F20"/>
        </w:rPr>
        <w:t xml:space="preserve">e so </w:t>
      </w:r>
      <w:r>
        <w:rPr>
          <w:color w:val="231F20"/>
          <w:u w:val="single" w:color="A7A9AC"/>
        </w:rPr>
        <w:tab/>
      </w:r>
      <w:r>
        <w:rPr>
          <w:color w:val="231F20"/>
        </w:rPr>
        <w:t xml:space="preserve"> aboutgoingonvacationtomor</w:t>
      </w:r>
      <w:r>
        <w:rPr>
          <w:color w:val="231F20"/>
          <w:spacing w:val="-4"/>
        </w:rPr>
        <w:t>r</w:t>
      </w:r>
      <w:r>
        <w:rPr>
          <w:color w:val="231F20"/>
        </w:rPr>
        <w:t>ow!</w:t>
      </w:r>
    </w:p>
    <w:p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526"/>
        </w:tabs>
        <w:kinsoku w:val="0"/>
        <w:overflowPunct w:val="0"/>
        <w:spacing w:line="271" w:lineRule="auto"/>
        <w:ind w:right="1436"/>
        <w:rPr>
          <w:color w:val="000000"/>
        </w:rPr>
      </w:pPr>
      <w:r>
        <w:rPr>
          <w:color w:val="231F20"/>
        </w:rPr>
        <w:t>Sarab</w:t>
      </w:r>
      <w:r>
        <w:rPr>
          <w:color w:val="231F20"/>
          <w:spacing w:val="-4"/>
        </w:rPr>
        <w:t>r</w:t>
      </w:r>
      <w:r>
        <w:rPr>
          <w:color w:val="231F20"/>
        </w:rPr>
        <w:t xml:space="preserve">oke my phone.I’m </w:t>
      </w:r>
      <w:r>
        <w:rPr>
          <w:color w:val="231F20"/>
          <w:spacing w:val="-5"/>
        </w:rPr>
        <w:t>r</w:t>
      </w:r>
      <w:r>
        <w:rPr>
          <w:color w:val="231F20"/>
        </w:rPr>
        <w:t xml:space="preserve">eally </w:t>
      </w:r>
      <w:r>
        <w:rPr>
          <w:color w:val="231F20"/>
          <w:u w:val="single" w:color="A7A9AC"/>
        </w:rPr>
        <w:tab/>
      </w:r>
      <w:r>
        <w:rPr>
          <w:color w:val="231F20"/>
        </w:rPr>
        <w:t xml:space="preserve"> withhe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381"/>
        </w:tabs>
        <w:kinsoku w:val="0"/>
        <w:overflowPunct w:val="0"/>
        <w:spacing w:line="271" w:lineRule="auto"/>
        <w:ind w:right="1081"/>
        <w:rPr>
          <w:color w:val="000000"/>
        </w:rPr>
      </w:pPr>
      <w:r>
        <w:rPr>
          <w:color w:val="231F20"/>
        </w:rPr>
        <w:t>Nilspassedhisexam.I’mvery</w:t>
      </w:r>
      <w:r>
        <w:rPr>
          <w:color w:val="231F20"/>
          <w:u w:val="single" w:color="A7A9AC"/>
        </w:rPr>
        <w:tab/>
      </w:r>
      <w:r>
        <w:rPr>
          <w:color w:val="231F20"/>
        </w:rPr>
        <w:t>byit,becausehedidn</w:t>
      </w:r>
      <w:r>
        <w:rPr>
          <w:color w:val="231F20"/>
          <w:spacing w:val="-4"/>
        </w:rPr>
        <w:t>’</w:t>
      </w:r>
      <w:r>
        <w:rPr>
          <w:color w:val="231F20"/>
        </w:rPr>
        <w:t>tdoanywork.</w:t>
      </w:r>
    </w:p>
    <w:p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:rsidR="00D77BDD" w:rsidRDefault="00D77BDD">
      <w:pPr>
        <w:pStyle w:val="Corpsdetexte"/>
        <w:numPr>
          <w:ilvl w:val="0"/>
          <w:numId w:val="1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20"/>
        </w:rPr>
        <w:t>’</w:t>
      </w:r>
      <w:r>
        <w:rPr>
          <w:color w:val="231F20"/>
        </w:rPr>
        <w:t>sdaughterisnothomeandit</w:t>
      </w:r>
      <w:r>
        <w:rPr>
          <w:color w:val="231F20"/>
          <w:spacing w:val="-20"/>
        </w:rPr>
        <w:t>’</w:t>
      </w:r>
      <w:r>
        <w:rPr>
          <w:color w:val="231F20"/>
        </w:rPr>
        <w:t>sverylate.</w:t>
      </w:r>
    </w:p>
    <w:p w:rsidR="00D77BDD" w:rsidRDefault="00D77BDD">
      <w:pPr>
        <w:pStyle w:val="Corpsdetexte"/>
        <w:tabs>
          <w:tab w:val="left" w:pos="2272"/>
        </w:tabs>
        <w:kinsoku w:val="0"/>
        <w:overflowPunct w:val="0"/>
        <w:spacing w:before="30"/>
        <w:rPr>
          <w:color w:val="000000"/>
        </w:rPr>
      </w:pPr>
      <w:r>
        <w:rPr>
          <w:color w:val="231F20"/>
        </w:rPr>
        <w:t>Gitais</w:t>
      </w:r>
      <w:r>
        <w:rPr>
          <w:color w:val="231F20"/>
          <w:u w:val="single" w:color="A7A9AC"/>
        </w:rPr>
        <w:tab/>
      </w:r>
      <w:r>
        <w:rPr>
          <w:color w:val="231F20"/>
        </w:rPr>
        <w:t>abouthe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:rsidR="00D77BDD" w:rsidRDefault="00DA1B40">
      <w:pPr>
        <w:pStyle w:val="Corpsdetexte"/>
        <w:numPr>
          <w:ilvl w:val="0"/>
          <w:numId w:val="1"/>
        </w:numPr>
        <w:tabs>
          <w:tab w:val="left" w:pos="520"/>
          <w:tab w:val="left" w:pos="2846"/>
        </w:tabs>
        <w:kinsoku w:val="0"/>
        <w:overflowPunct w:val="0"/>
        <w:spacing w:line="271" w:lineRule="auto"/>
        <w:ind w:right="834"/>
        <w:rPr>
          <w:color w:val="000000"/>
        </w:rPr>
      </w:pPr>
      <w:r w:rsidRPr="00DA1B40">
        <w:rPr>
          <w:noProof/>
        </w:rPr>
        <w:pict>
          <v:rect id="Rectangle 36" o:spid="_x0000_s1044" style="position:absolute;left:0;text-align:left;margin-left:483.95pt;margin-top:34.85pt;width:75.3pt;height:18.85pt;z-index:-251654656;visibility:visible;mso-position-horizontal-relative:page" o:allowincell="f" fillcolor="#d1d3d4" stroked="f">
            <v:path arrowok="t"/>
            <w10:wrap anchorx="page"/>
          </v:rect>
        </w:pict>
      </w:r>
      <w:r w:rsidR="00D77BDD">
        <w:rPr>
          <w:color w:val="231F20"/>
        </w:rPr>
        <w:t>Javierisvery</w:t>
      </w:r>
      <w:r w:rsidR="00D77BDD">
        <w:rPr>
          <w:color w:val="231F20"/>
          <w:u w:val="single" w:color="A7A9AC"/>
        </w:rPr>
        <w:tab/>
      </w:r>
      <w:r w:rsidR="00D77BDD">
        <w:rPr>
          <w:color w:val="231F20"/>
        </w:rPr>
        <w:t>inhistor</w:t>
      </w:r>
      <w:r w:rsidR="00D77BDD">
        <w:rPr>
          <w:color w:val="231F20"/>
          <w:spacing w:val="-19"/>
        </w:rPr>
        <w:t>y</w:t>
      </w:r>
      <w:r w:rsidR="00D77BDD">
        <w:rPr>
          <w:color w:val="231F20"/>
        </w:rPr>
        <w:t>,and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eadsalotof booksaboutit.</w:t>
      </w:r>
    </w:p>
    <w:p w:rsidR="00D77BDD" w:rsidRDefault="00D77BDD">
      <w:pPr>
        <w:kinsoku w:val="0"/>
        <w:overflowPunct w:val="0"/>
        <w:spacing w:before="15" w:line="240" w:lineRule="exact"/>
      </w:pPr>
    </w:p>
    <w:p w:rsidR="00D77BDD" w:rsidRDefault="00DA1B40">
      <w:pPr>
        <w:tabs>
          <w:tab w:val="left" w:pos="861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 w:rsidRPr="00DA1B40">
        <w:rPr>
          <w:noProof/>
        </w:rPr>
        <w:pict>
          <v:rect id="Rectangle 37" o:spid="_x0000_s1043" style="position:absolute;left:0;text-align:left;margin-left:460.05pt;margin-top:27.55pt;width:99.2pt;height:18.85pt;z-index:-251653632;visibility:visible;mso-position-horizontal-relative:page" o:allowincell="f" fillcolor="#a7a9ac" stroked="f">
            <v:path arrowok="t"/>
            <w10:wrap anchorx="page"/>
          </v:rect>
        </w:pic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 w:rsidR="00D77BDD"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/20</w:t>
      </w:r>
    </w:p>
    <w:p w:rsidR="00D77BDD" w:rsidRDefault="00D77BDD">
      <w:pPr>
        <w:kinsoku w:val="0"/>
        <w:overflowPunct w:val="0"/>
        <w:spacing w:before="8" w:line="190" w:lineRule="exact"/>
        <w:rPr>
          <w:sz w:val="19"/>
          <w:szCs w:val="19"/>
        </w:rPr>
      </w:pPr>
    </w:p>
    <w:p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:rsidR="00D77BDD" w:rsidRDefault="00D77BDD">
      <w:pPr>
        <w:tabs>
          <w:tab w:val="left" w:pos="1346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pacing w:val="-26"/>
          <w:w w:val="105"/>
          <w:sz w:val="20"/>
          <w:szCs w:val="20"/>
        </w:rPr>
        <w:t>T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otalsco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808285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/50</w:t>
      </w:r>
    </w:p>
    <w:sectPr w:rsidR="00D77BDD" w:rsidSect="00DA1B40">
      <w:pgSz w:w="11906" w:h="16840"/>
      <w:pgMar w:top="400" w:right="0" w:bottom="960" w:left="540" w:header="0" w:footer="763" w:gutter="0"/>
      <w:cols w:num="2" w:space="720" w:equalWidth="0">
        <w:col w:w="5027" w:space="376"/>
        <w:col w:w="596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0A0" w:rsidRDefault="00B360A0">
      <w:r>
        <w:separator/>
      </w:r>
    </w:p>
  </w:endnote>
  <w:endnote w:type="continuationSeparator" w:id="1">
    <w:p w:rsidR="00B360A0" w:rsidRDefault="00B360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BDD" w:rsidRDefault="00DA1B40">
    <w:pPr>
      <w:kinsoku w:val="0"/>
      <w:overflowPunct w:val="0"/>
      <w:spacing w:line="200" w:lineRule="exact"/>
      <w:rPr>
        <w:sz w:val="20"/>
        <w:szCs w:val="20"/>
      </w:rPr>
    </w:pPr>
    <w:r w:rsidRPr="00DA1B40">
      <w:rPr>
        <w:noProof/>
      </w:rPr>
      <w:pict>
        <v:shape id="Freeform 1" o:spid="_x0000_s4099" style="position:absolute;margin-left:521.25pt;margin-top:779.75pt;width:74pt;height:62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80,1242" o:allowincell="f" path="m,1242l1480,e" filled="f" strokecolor="#58595b">
          <v:path arrowok="t" o:connecttype="custom" o:connectlocs="0,788035;939800,0" o:connectangles="0,0"/>
          <w10:wrap anchorx="page" anchory="page"/>
        </v:shape>
      </w:pict>
    </w:r>
    <w:r w:rsidRPr="00DA1B4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522.8pt;margin-top:811pt;width:10.15pt;height:12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" o:allowincell="f" filled="f" stroked="f">
          <v:textbox inset="0,0,0,0">
            <w:txbxContent>
              <w:p w:rsidR="00D77BDD" w:rsidRDefault="00DA1B40">
                <w:pPr>
                  <w:kinsoku w:val="0"/>
                  <w:overflowPunct w:val="0"/>
                  <w:spacing w:line="223" w:lineRule="exact"/>
                  <w:ind w:left="40"/>
                  <w:rPr>
                    <w:color w:val="000000"/>
                    <w:sz w:val="20"/>
                    <w:szCs w:val="20"/>
                  </w:rPr>
                </w:pPr>
                <w:r>
                  <w:rPr>
                    <w:b/>
                    <w:bCs/>
                    <w:color w:val="58595B"/>
                    <w:w w:val="125"/>
                    <w:sz w:val="20"/>
                    <w:szCs w:val="20"/>
                  </w:rPr>
                  <w:fldChar w:fldCharType="begin"/>
                </w:r>
                <w:r w:rsidR="00D77BDD">
                  <w:rPr>
                    <w:b/>
                    <w:bCs/>
                    <w:color w:val="58595B"/>
                    <w:w w:val="125"/>
                    <w:sz w:val="20"/>
                    <w:szCs w:val="20"/>
                  </w:rPr>
                  <w:instrText xml:space="preserve"> PAGE </w:instrText>
                </w:r>
                <w:r>
                  <w:rPr>
                    <w:b/>
                    <w:bCs/>
                    <w:color w:val="58595B"/>
                    <w:w w:val="125"/>
                    <w:sz w:val="20"/>
                    <w:szCs w:val="20"/>
                  </w:rPr>
                  <w:fldChar w:fldCharType="separate"/>
                </w:r>
                <w:r w:rsidR="002D61B2">
                  <w:rPr>
                    <w:b/>
                    <w:bCs/>
                    <w:noProof/>
                    <w:color w:val="58595B"/>
                    <w:w w:val="125"/>
                    <w:sz w:val="20"/>
                    <w:szCs w:val="20"/>
                  </w:rPr>
                  <w:t>1</w:t>
                </w:r>
                <w:r>
                  <w:rPr>
                    <w:b/>
                    <w:bCs/>
                    <w:color w:val="58595B"/>
                    <w:w w:val="125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Pr="00DA1B40">
      <w:rPr>
        <w:noProof/>
      </w:rPr>
      <w:pict>
        <v:shape id="Text Box 3" o:spid="_x0000_s4097" type="#_x0000_t202" style="position:absolute;margin-left:35pt;margin-top:812.7pt;width:369.75pt;height:10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" o:allowincell="f" filled="f" stroked="f">
          <v:textbox inset="0,0,0,0">
            <w:txbxContent>
              <w:p w:rsidR="00D77BDD" w:rsidRDefault="00D77BDD">
                <w:pPr>
                  <w:kinsoku w:val="0"/>
                  <w:overflowPunct w:val="0"/>
                  <w:spacing w:line="181" w:lineRule="exact"/>
                  <w:ind w:left="20"/>
                  <w:rPr>
                    <w:color w:val="000000"/>
                    <w:sz w:val="16"/>
                    <w:szCs w:val="16"/>
                  </w:rPr>
                </w:pPr>
                <w:r>
                  <w:rPr>
                    <w:color w:val="231F20"/>
                    <w:w w:val="115"/>
                    <w:sz w:val="16"/>
                    <w:szCs w:val="16"/>
                  </w:rPr>
                  <w:t>©MacmillanPu</w:t>
                </w:r>
                <w:r>
                  <w:rPr>
                    <w:color w:val="231F20"/>
                    <w:spacing w:val="-2"/>
                    <w:w w:val="115"/>
                    <w:sz w:val="16"/>
                    <w:szCs w:val="16"/>
                  </w:rPr>
                  <w:t>b</w:t>
                </w:r>
                <w:r>
                  <w:rPr>
                    <w:color w:val="231F20"/>
                    <w:w w:val="115"/>
                    <w:sz w:val="16"/>
                    <w:szCs w:val="16"/>
                  </w:rPr>
                  <w:t>lishersLimited2015.Thispa</w:t>
                </w:r>
                <w:r>
                  <w:rPr>
                    <w:color w:val="231F20"/>
                    <w:spacing w:val="-4"/>
                    <w:w w:val="115"/>
                    <w:sz w:val="16"/>
                    <w:szCs w:val="16"/>
                  </w:rPr>
                  <w:t>g</w:t>
                </w:r>
                <w:r>
                  <w:rPr>
                    <w:color w:val="231F20"/>
                    <w:w w:val="115"/>
                    <w:sz w:val="16"/>
                    <w:szCs w:val="16"/>
                  </w:rPr>
                  <w:t>em</w:t>
                </w:r>
                <w:r>
                  <w:rPr>
                    <w:color w:val="231F20"/>
                    <w:spacing w:val="-4"/>
                    <w:w w:val="115"/>
                    <w:sz w:val="16"/>
                    <w:szCs w:val="16"/>
                  </w:rPr>
                  <w:t>a</w:t>
                </w:r>
                <w:r>
                  <w:rPr>
                    <w:color w:val="231F20"/>
                    <w:w w:val="115"/>
                    <w:sz w:val="16"/>
                    <w:szCs w:val="16"/>
                  </w:rPr>
                  <w:t>ybephotocopiedandusedwithintheclas</w:t>
                </w:r>
                <w:r>
                  <w:rPr>
                    <w:color w:val="231F20"/>
                    <w:spacing w:val="-4"/>
                    <w:w w:val="115"/>
                    <w:sz w:val="16"/>
                    <w:szCs w:val="16"/>
                  </w:rPr>
                  <w:t>s</w:t>
                </w:r>
                <w:r>
                  <w:rPr>
                    <w:color w:val="231F20"/>
                    <w:w w:val="115"/>
                    <w:sz w:val="16"/>
                    <w:szCs w:val="16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0A0" w:rsidRDefault="00B360A0">
      <w:r>
        <w:separator/>
      </w:r>
    </w:p>
  </w:footnote>
  <w:footnote w:type="continuationSeparator" w:id="1">
    <w:p w:rsidR="00B360A0" w:rsidRDefault="00B360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upperLetter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1">
      <w:start w:val="3"/>
      <w:numFmt w:val="decimal"/>
      <w:lvlText w:val="(%2)"/>
      <w:lvlJc w:val="left"/>
      <w:pPr>
        <w:ind w:hanging="236"/>
      </w:pPr>
      <w:rPr>
        <w:rFonts w:ascii="Arial" w:hAnsi="Arial" w:cs="Arial"/>
        <w:b/>
        <w:bCs/>
        <w:color w:val="58595B"/>
        <w:spacing w:val="-2"/>
        <w:w w:val="99"/>
        <w:sz w:val="15"/>
        <w:szCs w:val="15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21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start w:val="27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start w:val="1"/>
      <w:numFmt w:val="upperLetter"/>
      <w:lvlText w:val="%2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6"/>
    <w:multiLevelType w:val="multilevel"/>
    <w:tmpl w:val="00000889"/>
    <w:lvl w:ilvl="0">
      <w:start w:val="2"/>
      <w:numFmt w:val="decimal"/>
      <w:lvlText w:val="(%1)"/>
      <w:lvlJc w:val="left"/>
      <w:pPr>
        <w:ind w:hanging="239"/>
      </w:pPr>
      <w:rPr>
        <w:rFonts w:ascii="Arial" w:hAnsi="Arial" w:cs="Arial"/>
        <w:b/>
        <w:bCs/>
        <w:color w:val="58595B"/>
        <w:w w:val="99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7"/>
    <w:multiLevelType w:val="multilevel"/>
    <w:tmpl w:val="0000088A"/>
    <w:lvl w:ilvl="0">
      <w:start w:val="10"/>
      <w:numFmt w:val="decimal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8"/>
    <w:multiLevelType w:val="multilevel"/>
    <w:tmpl w:val="0000088B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C03B1B"/>
    <w:rsid w:val="0020646E"/>
    <w:rsid w:val="002D61B2"/>
    <w:rsid w:val="003B3A57"/>
    <w:rsid w:val="005047AB"/>
    <w:rsid w:val="005F12C1"/>
    <w:rsid w:val="00A1304A"/>
    <w:rsid w:val="00A31B81"/>
    <w:rsid w:val="00A7314F"/>
    <w:rsid w:val="00B33803"/>
    <w:rsid w:val="00B360A0"/>
    <w:rsid w:val="00C03B1B"/>
    <w:rsid w:val="00D77BDD"/>
    <w:rsid w:val="00DA1B40"/>
    <w:rsid w:val="00E45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A1B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rsid w:val="00DA1B40"/>
    <w:pPr>
      <w:ind w:left="180"/>
      <w:outlineLvl w:val="0"/>
    </w:pPr>
    <w:rPr>
      <w:rFonts w:ascii="Arial" w:hAnsi="Arial" w:cs="Arial"/>
      <w:b/>
      <w:bCs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1"/>
    <w:qFormat/>
    <w:rsid w:val="00DA1B40"/>
    <w:pPr>
      <w:ind w:left="180"/>
      <w:outlineLvl w:val="1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DA1B4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DA1B40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DA1B40"/>
    <w:pPr>
      <w:ind w:left="520"/>
    </w:pPr>
    <w:rPr>
      <w:rFonts w:ascii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DA1B40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DA1B40"/>
  </w:style>
  <w:style w:type="paragraph" w:customStyle="1" w:styleId="TableParagraph">
    <w:name w:val="Table Paragraph"/>
    <w:basedOn w:val="Normal"/>
    <w:uiPriority w:val="1"/>
    <w:qFormat/>
    <w:rsid w:val="00DA1B40"/>
  </w:style>
  <w:style w:type="paragraph" w:styleId="Textedebulles">
    <w:name w:val="Balloon Text"/>
    <w:basedOn w:val="Normal"/>
    <w:link w:val="TextedebullesCar"/>
    <w:uiPriority w:val="99"/>
    <w:semiHidden/>
    <w:unhideWhenUsed/>
    <w:rsid w:val="005047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47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533</Words>
  <Characters>2932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Macmillan Publishing Ltd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Zielinski, Emma</dc:creator>
  <cp:lastModifiedBy>oslo</cp:lastModifiedBy>
  <cp:revision>3</cp:revision>
  <dcterms:created xsi:type="dcterms:W3CDTF">2021-02-10T16:21:00Z</dcterms:created>
  <dcterms:modified xsi:type="dcterms:W3CDTF">2021-02-10T18:54:00Z</dcterms:modified>
</cp:coreProperties>
</file>